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47" w:rsidRDefault="00DC7447">
      <w:pPr>
        <w:rPr>
          <w:sz w:val="28"/>
          <w:szCs w:val="28"/>
        </w:rPr>
      </w:pPr>
    </w:p>
    <w:p w:rsidR="00DC7447" w:rsidRPr="00814456" w:rsidRDefault="00DC7447" w:rsidP="00814456">
      <w:pPr>
        <w:jc w:val="right"/>
        <w:rPr>
          <w:rFonts w:cs="Arial"/>
          <w:sz w:val="20"/>
          <w:szCs w:val="20"/>
        </w:rPr>
      </w:pPr>
      <w:r w:rsidRPr="00814456">
        <w:rPr>
          <w:rFonts w:cs="Arial"/>
          <w:sz w:val="20"/>
          <w:szCs w:val="20"/>
        </w:rPr>
        <w:t>Příloha č. 2</w:t>
      </w:r>
    </w:p>
    <w:p w:rsidR="00DC7447" w:rsidRDefault="00DC7447">
      <w:pPr>
        <w:jc w:val="center"/>
        <w:rPr>
          <w:rFonts w:cs="Arial"/>
          <w:b/>
          <w:sz w:val="22"/>
          <w:szCs w:val="22"/>
        </w:rPr>
      </w:pPr>
    </w:p>
    <w:p w:rsidR="00DC7447" w:rsidRPr="00814456" w:rsidRDefault="00DC7447">
      <w:pPr>
        <w:jc w:val="center"/>
        <w:rPr>
          <w:rFonts w:cs="Arial"/>
          <w:b/>
          <w:sz w:val="28"/>
          <w:szCs w:val="28"/>
          <w:u w:val="single"/>
        </w:rPr>
      </w:pPr>
      <w:r w:rsidRPr="00814456">
        <w:rPr>
          <w:rFonts w:cs="Arial"/>
          <w:b/>
          <w:sz w:val="28"/>
          <w:szCs w:val="28"/>
          <w:u w:val="single"/>
        </w:rPr>
        <w:t>Krycí list nabídky</w:t>
      </w:r>
    </w:p>
    <w:p w:rsidR="00DC7447" w:rsidRDefault="00DC7447">
      <w:pPr>
        <w:jc w:val="center"/>
        <w:rPr>
          <w:rFonts w:cs="Arial"/>
          <w:b/>
          <w:u w:val="single"/>
        </w:rPr>
      </w:pPr>
    </w:p>
    <w:p w:rsidR="00DC7447" w:rsidRDefault="00972268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podané v rámci</w:t>
      </w:r>
      <w:r w:rsidR="00DC7447">
        <w:rPr>
          <w:rFonts w:cs="Arial"/>
          <w:sz w:val="22"/>
          <w:szCs w:val="22"/>
        </w:rPr>
        <w:t xml:space="preserve"> </w:t>
      </w:r>
      <w:r w:rsidR="00205DA0" w:rsidRPr="00ED51BD">
        <w:rPr>
          <w:rFonts w:cs="Arial"/>
          <w:sz w:val="22"/>
          <w:szCs w:val="22"/>
        </w:rPr>
        <w:t>nadlimitní</w:t>
      </w:r>
      <w:r w:rsidR="00205DA0">
        <w:rPr>
          <w:rFonts w:cs="Arial"/>
          <w:color w:val="FF0000"/>
          <w:sz w:val="22"/>
          <w:szCs w:val="22"/>
        </w:rPr>
        <w:t xml:space="preserve"> </w:t>
      </w:r>
      <w:r w:rsidR="00DC7447">
        <w:rPr>
          <w:rFonts w:cs="Arial"/>
          <w:sz w:val="22"/>
          <w:szCs w:val="22"/>
        </w:rPr>
        <w:t>v</w:t>
      </w:r>
      <w:r w:rsidR="00DC7447">
        <w:rPr>
          <w:rFonts w:cs="Arial"/>
          <w:bCs/>
          <w:sz w:val="22"/>
          <w:szCs w:val="22"/>
        </w:rPr>
        <w:t>eřejné zakázky</w:t>
      </w:r>
      <w:r w:rsidR="00DC7447">
        <w:rPr>
          <w:sz w:val="22"/>
          <w:szCs w:val="22"/>
        </w:rPr>
        <w:t xml:space="preserve"> </w:t>
      </w:r>
      <w:r w:rsidR="00DC7447">
        <w:rPr>
          <w:rFonts w:cs="Arial"/>
          <w:sz w:val="22"/>
          <w:szCs w:val="22"/>
        </w:rPr>
        <w:t xml:space="preserve">na rámcovou smlouvu </w:t>
      </w:r>
    </w:p>
    <w:p w:rsidR="00DC7447" w:rsidRDefault="00DC7447">
      <w:pPr>
        <w:jc w:val="center"/>
        <w:rPr>
          <w:rFonts w:cs="Arial"/>
          <w:sz w:val="22"/>
          <w:szCs w:val="22"/>
        </w:rPr>
      </w:pPr>
    </w:p>
    <w:p w:rsidR="00DC7447" w:rsidRDefault="00DC7447">
      <w:pPr>
        <w:jc w:val="center"/>
        <w:rPr>
          <w:rFonts w:cs="Arial"/>
          <w:sz w:val="22"/>
          <w:szCs w:val="22"/>
        </w:rPr>
      </w:pPr>
    </w:p>
    <w:p w:rsidR="00DC7447" w:rsidRDefault="00DC7447"/>
    <w:p w:rsidR="00D32611" w:rsidRDefault="00DC7447">
      <w:pPr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>Název veřejné zakázky: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FA46D4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Rekvalifikace pro </w:t>
      </w:r>
      <w:r w:rsidR="00972268">
        <w:rPr>
          <w:b/>
          <w:sz w:val="22"/>
          <w:szCs w:val="22"/>
        </w:rPr>
        <w:t>Středočeský kraj</w:t>
      </w:r>
      <w:r w:rsidR="00ED51BD">
        <w:rPr>
          <w:b/>
          <w:color w:val="FF0000"/>
          <w:sz w:val="22"/>
          <w:szCs w:val="22"/>
        </w:rPr>
        <w:t xml:space="preserve"> </w:t>
      </w:r>
    </w:p>
    <w:p w:rsidR="00DC7447" w:rsidRPr="00ED51BD" w:rsidRDefault="00D32611">
      <w:pPr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             </w:t>
      </w:r>
      <w:r w:rsidR="00972268">
        <w:rPr>
          <w:b/>
          <w:color w:val="FF0000"/>
          <w:sz w:val="22"/>
          <w:szCs w:val="22"/>
        </w:rPr>
        <w:t xml:space="preserve">                               </w:t>
      </w:r>
    </w:p>
    <w:p w:rsidR="00DC7447" w:rsidRDefault="00DC7447">
      <w:pPr>
        <w:rPr>
          <w:bCs/>
          <w:sz w:val="22"/>
          <w:szCs w:val="22"/>
        </w:rPr>
      </w:pPr>
    </w:p>
    <w:p w:rsidR="00DC7447" w:rsidRDefault="00DC7447">
      <w:pPr>
        <w:rPr>
          <w:bCs/>
          <w:smallCaps/>
          <w:sz w:val="22"/>
          <w:szCs w:val="22"/>
        </w:rPr>
      </w:pPr>
      <w:r>
        <w:rPr>
          <w:bCs/>
          <w:sz w:val="22"/>
          <w:szCs w:val="22"/>
        </w:rPr>
        <w:t>Číslo veřejné zakázky</w:t>
      </w:r>
      <w:r w:rsidR="00972268">
        <w:rPr>
          <w:bCs/>
          <w:smallCaps/>
          <w:sz w:val="22"/>
          <w:szCs w:val="22"/>
        </w:rPr>
        <w:t xml:space="preserve">: </w:t>
      </w:r>
      <w:r>
        <w:rPr>
          <w:bCs/>
          <w:smallCaps/>
          <w:sz w:val="22"/>
          <w:szCs w:val="22"/>
        </w:rPr>
        <w:tab/>
      </w:r>
      <w:r w:rsidR="00FA46D4">
        <w:rPr>
          <w:bCs/>
          <w:smallCaps/>
          <w:sz w:val="22"/>
          <w:szCs w:val="22"/>
        </w:rPr>
        <w:tab/>
      </w:r>
      <w:r w:rsidR="00972268">
        <w:rPr>
          <w:bCs/>
          <w:smallCaps/>
          <w:sz w:val="22"/>
          <w:szCs w:val="22"/>
        </w:rPr>
        <w:t>……………………………………………</w:t>
      </w:r>
    </w:p>
    <w:p w:rsidR="00DC7447" w:rsidRDefault="00DC7447">
      <w:pPr>
        <w:jc w:val="center"/>
        <w:rPr>
          <w:b/>
          <w:sz w:val="22"/>
          <w:szCs w:val="22"/>
        </w:rPr>
      </w:pPr>
    </w:p>
    <w:p w:rsidR="00FA46D4" w:rsidRDefault="00DC7447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Zadavatel veřejné zakázky: </w:t>
      </w:r>
      <w:r>
        <w:rPr>
          <w:rFonts w:cs="Arial"/>
          <w:sz w:val="22"/>
          <w:szCs w:val="22"/>
        </w:rPr>
        <w:tab/>
      </w:r>
      <w:r w:rsidR="00FA46D4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Česká republika - Úřad práce </w:t>
      </w:r>
      <w:r w:rsidR="00FA46D4">
        <w:rPr>
          <w:rFonts w:cs="Arial"/>
          <w:sz w:val="22"/>
          <w:szCs w:val="22"/>
        </w:rPr>
        <w:t xml:space="preserve">České republiky </w:t>
      </w:r>
    </w:p>
    <w:p w:rsidR="00FA46D4" w:rsidRDefault="00FA46D4" w:rsidP="00FA46D4">
      <w:pPr>
        <w:ind w:left="2832" w:firstLine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 sídlem Karlovo náměstí 1359/1, Praha 2, PSČ 128 01</w:t>
      </w:r>
    </w:p>
    <w:p w:rsidR="00FA46D4" w:rsidRDefault="00FA46D4" w:rsidP="00FA46D4">
      <w:pPr>
        <w:ind w:left="2832" w:firstLine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IČ: 72496991</w:t>
      </w:r>
    </w:p>
    <w:p w:rsidR="00DC7447" w:rsidRDefault="00FA46D4" w:rsidP="00FA46D4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Organizátor veřejné zakázky:</w:t>
      </w:r>
      <w:r>
        <w:rPr>
          <w:rFonts w:cs="Arial"/>
          <w:sz w:val="22"/>
          <w:szCs w:val="22"/>
        </w:rPr>
        <w:tab/>
        <w:t xml:space="preserve">Úřad práce České republiky, Krajská pobočka </w:t>
      </w:r>
      <w:r w:rsidR="00DC7447">
        <w:rPr>
          <w:rFonts w:cs="Arial"/>
          <w:sz w:val="22"/>
          <w:szCs w:val="22"/>
        </w:rPr>
        <w:t xml:space="preserve">v Příbrami, </w:t>
      </w:r>
    </w:p>
    <w:p w:rsidR="00DC7447" w:rsidRDefault="00DC7447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FA46D4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se síd</w:t>
      </w:r>
      <w:r w:rsidR="00FA46D4">
        <w:rPr>
          <w:rFonts w:cs="Arial"/>
          <w:sz w:val="22"/>
          <w:szCs w:val="22"/>
        </w:rPr>
        <w:t xml:space="preserve">lem Náměstí T. G. Masaryka </w:t>
      </w:r>
      <w:r>
        <w:rPr>
          <w:rFonts w:cs="Arial"/>
          <w:sz w:val="22"/>
          <w:szCs w:val="22"/>
        </w:rPr>
        <w:t xml:space="preserve">145 Příbram I, PSČ 261 01, </w:t>
      </w:r>
    </w:p>
    <w:p w:rsidR="00DC7447" w:rsidRPr="00814456" w:rsidRDefault="00DC7447" w:rsidP="00814456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872F84">
        <w:rPr>
          <w:rFonts w:cs="Arial"/>
          <w:sz w:val="22"/>
          <w:szCs w:val="22"/>
        </w:rPr>
        <w:tab/>
      </w:r>
      <w:r w:rsidR="00872F84">
        <w:rPr>
          <w:rFonts w:cs="Arial"/>
          <w:sz w:val="22"/>
          <w:szCs w:val="22"/>
        </w:rPr>
        <w:tab/>
      </w:r>
    </w:p>
    <w:p w:rsidR="00DC7447" w:rsidRDefault="00DC7447">
      <w:pPr>
        <w:spacing w:before="360" w:after="360"/>
        <w:ind w:right="-284"/>
        <w:rPr>
          <w:smallCaps/>
          <w:sz w:val="22"/>
          <w:szCs w:val="22"/>
        </w:rPr>
      </w:pPr>
      <w:r>
        <w:rPr>
          <w:b/>
          <w:smallCaps/>
          <w:sz w:val="22"/>
          <w:szCs w:val="22"/>
        </w:rPr>
        <w:t>Nabídku předkládá uchazeč</w:t>
      </w:r>
      <w:r>
        <w:rPr>
          <w:smallCaps/>
          <w:sz w:val="22"/>
          <w:szCs w:val="22"/>
        </w:rPr>
        <w:t>:</w:t>
      </w: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04"/>
        <w:gridCol w:w="5826"/>
      </w:tblGrid>
      <w:tr w:rsidR="00DC7447">
        <w:trPr>
          <w:cantSplit/>
          <w:trHeight w:val="240"/>
        </w:trPr>
        <w:tc>
          <w:tcPr>
            <w:tcW w:w="4104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</w:tcPr>
          <w:p w:rsidR="00814456" w:rsidRDefault="00814456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</w:p>
          <w:p w:rsidR="00814456" w:rsidRDefault="00DC7447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firma / název práv. osoby:</w:t>
            </w:r>
          </w:p>
        </w:tc>
        <w:tc>
          <w:tcPr>
            <w:tcW w:w="582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C7447">
        <w:trPr>
          <w:cantSplit/>
          <w:trHeight w:val="240"/>
        </w:trPr>
        <w:tc>
          <w:tcPr>
            <w:tcW w:w="410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C7447" w:rsidRDefault="00DC7447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firma / jméno a příjmení u fyzické osoby: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DC7447">
        <w:trPr>
          <w:cantSplit/>
          <w:trHeight w:val="240"/>
        </w:trPr>
        <w:tc>
          <w:tcPr>
            <w:tcW w:w="410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814456" w:rsidRDefault="00814456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</w:p>
          <w:p w:rsidR="00DC7447" w:rsidRDefault="00DC7447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Sídlo / místo podnikání: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C7447">
        <w:trPr>
          <w:cantSplit/>
          <w:trHeight w:val="240"/>
        </w:trPr>
        <w:tc>
          <w:tcPr>
            <w:tcW w:w="410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814456" w:rsidRDefault="00814456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</w:p>
          <w:p w:rsidR="00DC7447" w:rsidRDefault="00DC7447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Právní forma právnické osoby: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C7447">
        <w:trPr>
          <w:cantSplit/>
          <w:trHeight w:val="240"/>
        </w:trPr>
        <w:tc>
          <w:tcPr>
            <w:tcW w:w="410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814456" w:rsidRDefault="00814456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</w:p>
          <w:p w:rsidR="00DC7447" w:rsidRDefault="00DC7447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IČ, bylo-li přiděleno: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C7447">
        <w:trPr>
          <w:cantSplit/>
          <w:trHeight w:val="240"/>
        </w:trPr>
        <w:tc>
          <w:tcPr>
            <w:tcW w:w="410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814456" w:rsidRDefault="00814456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</w:p>
          <w:p w:rsidR="00DC7447" w:rsidRDefault="00DC7447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DIČ, bylo-li přiděleno: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C7447">
        <w:trPr>
          <w:cantSplit/>
          <w:trHeight w:val="240"/>
        </w:trPr>
        <w:tc>
          <w:tcPr>
            <w:tcW w:w="410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 uchazeče s uvedením telefonního, faxového a e-mailového spojení:  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C7447" w:rsidRDefault="00DC7447">
      <w:pPr>
        <w:rPr>
          <w:rFonts w:cs="Arial"/>
          <w:sz w:val="22"/>
          <w:szCs w:val="22"/>
        </w:rPr>
      </w:pPr>
    </w:p>
    <w:p w:rsidR="00DC7447" w:rsidRDefault="00DC7447">
      <w:pPr>
        <w:rPr>
          <w:rFonts w:cs="Arial"/>
          <w:sz w:val="22"/>
          <w:szCs w:val="22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0"/>
        <w:gridCol w:w="4530"/>
      </w:tblGrid>
      <w:tr w:rsidR="00DC7447">
        <w:trPr>
          <w:cantSplit/>
          <w:trHeight w:val="240"/>
        </w:trPr>
        <w:tc>
          <w:tcPr>
            <w:tcW w:w="54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Číslo a název dílčí části veřejné zakázky (tematická oblast kurzu) </w:t>
            </w:r>
          </w:p>
        </w:tc>
        <w:tc>
          <w:tcPr>
            <w:tcW w:w="453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Informace, do které části veřejné zakázky uchazeč podává nabídku </w:t>
            </w:r>
          </w:p>
        </w:tc>
      </w:tr>
      <w:tr w:rsidR="00DC7447">
        <w:trPr>
          <w:cantSplit/>
          <w:trHeight w:val="240"/>
        </w:trPr>
        <w:tc>
          <w:tcPr>
            <w:tcW w:w="5400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</w:tcPr>
          <w:p w:rsidR="00DC7447" w:rsidRDefault="00D075B9" w:rsidP="00D075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    Kurzy v oblasti</w:t>
            </w:r>
            <w:r w:rsidR="00DC7447">
              <w:rPr>
                <w:sz w:val="22"/>
                <w:szCs w:val="22"/>
              </w:rPr>
              <w:t xml:space="preserve"> PC</w:t>
            </w:r>
          </w:p>
        </w:tc>
        <w:tc>
          <w:tcPr>
            <w:tcW w:w="453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ANO / NE*</w:t>
            </w:r>
          </w:p>
        </w:tc>
      </w:tr>
      <w:tr w:rsidR="00DC7447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075B9" w:rsidRDefault="00D075B9" w:rsidP="00D075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  <w:r w:rsidR="00DC7447">
              <w:rPr>
                <w:sz w:val="22"/>
                <w:szCs w:val="22"/>
              </w:rPr>
              <w:t xml:space="preserve">2  </w:t>
            </w:r>
            <w:r>
              <w:rPr>
                <w:sz w:val="22"/>
                <w:szCs w:val="22"/>
              </w:rPr>
              <w:t xml:space="preserve">  Kurzy v oblasti IT technologie,grafika, čtení a</w:t>
            </w:r>
          </w:p>
          <w:p w:rsidR="00DC7447" w:rsidRDefault="00D075B9" w:rsidP="00D075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kreslení technické dokumentace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ANO / NE*</w:t>
            </w:r>
          </w:p>
        </w:tc>
      </w:tr>
      <w:tr w:rsidR="00DC7447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C7447" w:rsidRDefault="00D075B9" w:rsidP="00D075B9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DC744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    Konstrukční programy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ANO / NE*</w:t>
            </w:r>
          </w:p>
        </w:tc>
      </w:tr>
      <w:tr w:rsidR="00DC7447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C7447" w:rsidRDefault="00D075B9" w:rsidP="00D075B9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I.4    Základy podnikání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ANO / NE*</w:t>
            </w:r>
          </w:p>
        </w:tc>
      </w:tr>
      <w:tr w:rsidR="00DC7447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C7447" w:rsidRDefault="00D075B9" w:rsidP="00D075B9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I.5    Kurzy v oblasti účetnictví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ANO / NE*</w:t>
            </w:r>
          </w:p>
        </w:tc>
      </w:tr>
      <w:tr w:rsidR="00DC7447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075B9" w:rsidRDefault="00D075B9" w:rsidP="00D075B9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I.6</w:t>
            </w:r>
            <w:r w:rsidR="00DC744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Kurzy pro pracovníky v sociálních službách se</w:t>
            </w:r>
          </w:p>
          <w:p w:rsidR="00DC7447" w:rsidRDefault="00D075B9" w:rsidP="00D075B9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zaměřením na vykonávání přímé obslužné péče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ANO / NE*</w:t>
            </w:r>
          </w:p>
        </w:tc>
      </w:tr>
      <w:tr w:rsidR="00DC7447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C7447" w:rsidRDefault="00D075B9" w:rsidP="00D075B9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I.7    Kurzy v oblasti péče o tělo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ANO / NE*</w:t>
            </w:r>
          </w:p>
        </w:tc>
      </w:tr>
      <w:tr w:rsidR="00DC7447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075B9" w:rsidRDefault="00D075B9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I.8    Kurzy v oblasti masérských služeb</w:t>
            </w:r>
          </w:p>
          <w:p w:rsidR="00DC7447" w:rsidRDefault="00D075B9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pStyle w:val="NormlnSoD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I.9    Obsluha CNC strojů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I.10  Svařování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I.11  Rozšíření řidičských oprávnění, profesní průkaz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I.12  Obsluha stavebních strojů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I.13  Obsluha elektro a motovozíků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I.14  Kurzy v gastronomii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I.15  Kurzy zaměřené na obchod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I.16  Kurzy v oboru zedník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I.17  Kurzy v oboru instalatér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I.18  Kurzy v oboru truhlář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I.19  Kurzy v oblasti skladování a zásobování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I.20   Výroba zákusků a dortů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I.21  Průvodce cestovního ruchu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I.22  Kurzy v oblasti strojírenství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I.23  Kurzy v oboru malíř a lakýrník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I.24  Kominík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I.25  Vazačské práce, floristika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I.26  Odborná způsobilost v elektronice, vyhláška 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50/1978 Sb.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I.27  Všeobecný sanitář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I.28  Strážný</w:t>
            </w:r>
          </w:p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(formou dílčích kvalifikací)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  <w:tr w:rsidR="00D32611">
        <w:trPr>
          <w:cantSplit/>
          <w:trHeight w:val="240"/>
        </w:trPr>
        <w:tc>
          <w:tcPr>
            <w:tcW w:w="540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32611" w:rsidRDefault="00D32611">
            <w:pPr>
              <w:pStyle w:val="NormlnSoD"/>
              <w:snapToGri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I.29  Kadeřník/kadeřnice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32611" w:rsidRDefault="00D32611" w:rsidP="00D32611">
            <w:pPr>
              <w:jc w:val="center"/>
            </w:pPr>
            <w:r w:rsidRPr="00CA1A13">
              <w:rPr>
                <w:bCs/>
                <w:sz w:val="22"/>
                <w:szCs w:val="22"/>
              </w:rPr>
              <w:t>ANO / NE*</w:t>
            </w:r>
          </w:p>
        </w:tc>
      </w:tr>
    </w:tbl>
    <w:p w:rsidR="00DC7447" w:rsidRDefault="00DC7447">
      <w:pPr>
        <w:jc w:val="both"/>
        <w:rPr>
          <w:rFonts w:cs="Arial"/>
          <w:sz w:val="22"/>
          <w:szCs w:val="22"/>
        </w:rPr>
      </w:pPr>
    </w:p>
    <w:p w:rsidR="00DC7447" w:rsidRDefault="00DC7447">
      <w:pPr>
        <w:jc w:val="both"/>
        <w:rPr>
          <w:rFonts w:cs="Arial"/>
          <w:sz w:val="22"/>
        </w:rPr>
      </w:pPr>
    </w:p>
    <w:p w:rsidR="00DC7447" w:rsidRDefault="00DC7447">
      <w:pPr>
        <w:jc w:val="both"/>
        <w:rPr>
          <w:rFonts w:cs="Arial"/>
          <w:sz w:val="22"/>
        </w:rPr>
      </w:pPr>
    </w:p>
    <w:p w:rsidR="00814456" w:rsidRDefault="00814456">
      <w:pPr>
        <w:ind w:right="-284"/>
        <w:rPr>
          <w:b/>
          <w:smallCaps/>
          <w:sz w:val="22"/>
          <w:szCs w:val="22"/>
        </w:rPr>
      </w:pPr>
    </w:p>
    <w:p w:rsidR="00DC7447" w:rsidRDefault="00DC7447">
      <w:pPr>
        <w:ind w:right="-284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nabídková cena uchazeče (uchazeč uvede tuto tabulku vždy samostantě u každé dílčí části, do které podává svoji nabídku)</w:t>
      </w:r>
    </w:p>
    <w:p w:rsidR="00DC7447" w:rsidRDefault="00DC7447">
      <w:pPr>
        <w:ind w:right="-284"/>
        <w:rPr>
          <w:b/>
          <w:smallCaps/>
          <w:sz w:val="22"/>
          <w:szCs w:val="22"/>
        </w:rPr>
      </w:pPr>
    </w:p>
    <w:p w:rsidR="00DC7447" w:rsidRDefault="00DC7447">
      <w:pPr>
        <w:ind w:right="-284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Dílčí část – číslo a název …………………………………**</w:t>
      </w:r>
    </w:p>
    <w:tbl>
      <w:tblPr>
        <w:tblW w:w="0" w:type="auto"/>
        <w:tblInd w:w="108" w:type="dxa"/>
        <w:tblLayout w:type="fixed"/>
        <w:tblLook w:val="0000"/>
      </w:tblPr>
      <w:tblGrid>
        <w:gridCol w:w="540"/>
        <w:gridCol w:w="5996"/>
        <w:gridCol w:w="3394"/>
      </w:tblGrid>
      <w:tr w:rsidR="00DC7447">
        <w:trPr>
          <w:trHeight w:val="640"/>
        </w:trPr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DC7447" w:rsidRDefault="00DC744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7447" w:rsidRDefault="00DC7447">
            <w:pPr>
              <w:snapToGrid w:val="0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Průměrná </w:t>
            </w:r>
            <w:r w:rsidR="000D3598" w:rsidRPr="000D3598">
              <w:rPr>
                <w:b/>
                <w:sz w:val="22"/>
                <w:szCs w:val="22"/>
              </w:rPr>
              <w:t>vážená</w:t>
            </w:r>
            <w:r>
              <w:rPr>
                <w:b/>
                <w:sz w:val="22"/>
                <w:szCs w:val="22"/>
              </w:rPr>
              <w:t xml:space="preserve"> cena</w:t>
            </w:r>
            <w:r w:rsidR="000D3598">
              <w:rPr>
                <w:b/>
                <w:sz w:val="22"/>
                <w:szCs w:val="22"/>
              </w:rPr>
              <w:t xml:space="preserve"> na osobu za hodinu</w:t>
            </w:r>
            <w:r>
              <w:rPr>
                <w:sz w:val="22"/>
                <w:szCs w:val="22"/>
              </w:rPr>
              <w:t xml:space="preserve"> plnění příslušné dílčí části veřejné zakázky (bez DPH)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C7447" w:rsidRDefault="00DC7447">
            <w:pPr>
              <w:snapToGrid w:val="0"/>
              <w:rPr>
                <w:sz w:val="22"/>
                <w:szCs w:val="22"/>
              </w:rPr>
            </w:pPr>
          </w:p>
        </w:tc>
      </w:tr>
      <w:tr w:rsidR="00DC7447">
        <w:tc>
          <w:tcPr>
            <w:tcW w:w="54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DC7447" w:rsidRDefault="00DC744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:rsidR="00DC7447" w:rsidRDefault="00DC7447">
            <w:pPr>
              <w:snapToGrid w:val="0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Průměrný </w:t>
            </w:r>
            <w:r>
              <w:rPr>
                <w:b/>
                <w:sz w:val="22"/>
                <w:szCs w:val="22"/>
              </w:rPr>
              <w:t>minimální</w:t>
            </w:r>
            <w:r>
              <w:rPr>
                <w:sz w:val="22"/>
                <w:szCs w:val="22"/>
              </w:rPr>
              <w:t xml:space="preserve"> </w:t>
            </w:r>
            <w:r w:rsidRPr="000D3598">
              <w:rPr>
                <w:b/>
                <w:sz w:val="22"/>
                <w:szCs w:val="22"/>
              </w:rPr>
              <w:t>počet účastníků</w:t>
            </w:r>
            <w:r>
              <w:rPr>
                <w:sz w:val="22"/>
                <w:szCs w:val="22"/>
              </w:rPr>
              <w:t xml:space="preserve"> </w:t>
            </w:r>
            <w:r w:rsidR="000D3598">
              <w:rPr>
                <w:sz w:val="22"/>
                <w:szCs w:val="22"/>
              </w:rPr>
              <w:t xml:space="preserve">nutných pro realizaci </w:t>
            </w:r>
            <w:r>
              <w:rPr>
                <w:sz w:val="22"/>
                <w:szCs w:val="22"/>
              </w:rPr>
              <w:t>kurzu</w:t>
            </w:r>
            <w:r w:rsidR="000D3598">
              <w:rPr>
                <w:sz w:val="22"/>
                <w:szCs w:val="22"/>
              </w:rPr>
              <w:t xml:space="preserve"> nebo programu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bottom"/>
          </w:tcPr>
          <w:p w:rsidR="00DC7447" w:rsidRDefault="00DC7447">
            <w:pPr>
              <w:snapToGrid w:val="0"/>
              <w:spacing w:before="120" w:after="120"/>
              <w:ind w:left="708"/>
              <w:jc w:val="both"/>
              <w:rPr>
                <w:sz w:val="22"/>
                <w:szCs w:val="22"/>
              </w:rPr>
            </w:pPr>
          </w:p>
        </w:tc>
      </w:tr>
    </w:tbl>
    <w:p w:rsidR="00DC7447" w:rsidRPr="00972268" w:rsidRDefault="00972268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**Název dílčí části doplní uchazeč, </w:t>
      </w:r>
      <w:r>
        <w:rPr>
          <w:rFonts w:cs="Arial"/>
          <w:i/>
          <w:sz w:val="20"/>
          <w:szCs w:val="20"/>
          <w:lang w:eastAsia="cs-CZ"/>
        </w:rPr>
        <w:t>v částech I.1,</w:t>
      </w:r>
      <w:r w:rsidR="00E819AE">
        <w:rPr>
          <w:rFonts w:cs="Arial"/>
          <w:i/>
          <w:sz w:val="20"/>
          <w:szCs w:val="20"/>
          <w:lang w:eastAsia="cs-CZ"/>
        </w:rPr>
        <w:t>,</w:t>
      </w:r>
      <w:r>
        <w:rPr>
          <w:rFonts w:cs="Arial"/>
          <w:i/>
          <w:sz w:val="20"/>
          <w:szCs w:val="20"/>
          <w:lang w:eastAsia="cs-CZ"/>
        </w:rPr>
        <w:t xml:space="preserve"> I.10, </w:t>
      </w:r>
      <w:r w:rsidRPr="00972268">
        <w:rPr>
          <w:rFonts w:cs="Arial"/>
          <w:i/>
          <w:sz w:val="20"/>
          <w:szCs w:val="20"/>
          <w:lang w:eastAsia="cs-CZ"/>
        </w:rPr>
        <w:t xml:space="preserve">I.11 </w:t>
      </w:r>
      <w:r>
        <w:rPr>
          <w:rFonts w:cs="Arial"/>
          <w:i/>
          <w:sz w:val="20"/>
          <w:szCs w:val="20"/>
          <w:lang w:eastAsia="cs-CZ"/>
        </w:rPr>
        <w:t xml:space="preserve">a I.13 </w:t>
      </w:r>
      <w:r w:rsidRPr="00972268">
        <w:rPr>
          <w:rFonts w:cs="Arial"/>
          <w:i/>
          <w:sz w:val="20"/>
          <w:szCs w:val="20"/>
          <w:lang w:eastAsia="cs-CZ"/>
        </w:rPr>
        <w:t>(viz tabulka</w:t>
      </w:r>
      <w:r>
        <w:rPr>
          <w:rFonts w:cs="Arial"/>
          <w:i/>
          <w:sz w:val="20"/>
          <w:szCs w:val="20"/>
          <w:lang w:eastAsia="cs-CZ"/>
        </w:rPr>
        <w:t xml:space="preserve"> B.</w:t>
      </w:r>
      <w:r w:rsidRPr="00972268">
        <w:rPr>
          <w:rFonts w:cs="Arial"/>
          <w:i/>
          <w:sz w:val="20"/>
          <w:szCs w:val="20"/>
          <w:lang w:eastAsia="cs-CZ"/>
        </w:rPr>
        <w:t>)</w:t>
      </w:r>
      <w:r>
        <w:rPr>
          <w:rFonts w:cs="Arial"/>
          <w:i/>
          <w:sz w:val="20"/>
          <w:szCs w:val="20"/>
          <w:lang w:eastAsia="cs-CZ"/>
        </w:rPr>
        <w:t xml:space="preserve"> doplní uchazeč také region pro který podává nabídku.</w:t>
      </w:r>
    </w:p>
    <w:p w:rsidR="00DC7447" w:rsidRDefault="00DC7447">
      <w:pPr>
        <w:jc w:val="both"/>
        <w:rPr>
          <w:rFonts w:cs="Arial"/>
          <w:sz w:val="22"/>
        </w:rPr>
      </w:pPr>
    </w:p>
    <w:p w:rsidR="00DC7447" w:rsidRDefault="00DC7447">
      <w:pPr>
        <w:jc w:val="both"/>
        <w:rPr>
          <w:rFonts w:cs="Arial"/>
          <w:sz w:val="22"/>
        </w:rPr>
      </w:pPr>
    </w:p>
    <w:p w:rsidR="00DC7447" w:rsidRDefault="00DC7447">
      <w:pPr>
        <w:jc w:val="both"/>
        <w:rPr>
          <w:rFonts w:cs="Arial"/>
          <w:sz w:val="22"/>
        </w:rPr>
      </w:pPr>
    </w:p>
    <w:p w:rsidR="00DC7447" w:rsidRDefault="00DC7447">
      <w:pPr>
        <w:spacing w:before="240" w:after="120"/>
        <w:ind w:left="-15" w:right="30" w:firstLine="30"/>
        <w:jc w:val="both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Prohlášení uchazeče  </w:t>
      </w:r>
    </w:p>
    <w:p w:rsidR="00DC7447" w:rsidRDefault="00DC7447">
      <w:pPr>
        <w:spacing w:before="240" w:after="120"/>
        <w:ind w:left="-15" w:right="30" w:firstLine="30"/>
        <w:jc w:val="both"/>
        <w:rPr>
          <w:b/>
          <w:smallCaps/>
          <w:sz w:val="22"/>
          <w:szCs w:val="22"/>
        </w:rPr>
      </w:pPr>
    </w:p>
    <w:p w:rsidR="00DC7447" w:rsidRDefault="00DC7447">
      <w:pPr>
        <w:spacing w:after="120"/>
        <w:ind w:left="-15" w:right="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jsme se před podáním </w:t>
      </w:r>
      <w:r>
        <w:rPr>
          <w:smallCaps/>
          <w:sz w:val="22"/>
          <w:szCs w:val="22"/>
        </w:rPr>
        <w:t>nabídky</w:t>
      </w:r>
      <w:r>
        <w:rPr>
          <w:sz w:val="22"/>
          <w:szCs w:val="22"/>
        </w:rPr>
        <w:t xml:space="preserve"> podrobně seznámili se všemi zadávacími podmínkami, že jsme těmto podmínkám porozuměli, že je v plném rozsahu a bez výhrad přijímáme, že jsme neshledali důvod k podání námitek proti zadávacím podmínkám a že jsme nabídku zpracovali zcela v souladu s těmito podmínkami. Toto prohlášení činíme na základě své jasné, srozumitelné, svobodné a omylu prosté vůle a jsme si vědomi všech následků plynoucích z uvedení nepravdivých údajů.</w:t>
      </w:r>
    </w:p>
    <w:p w:rsidR="00DC7447" w:rsidRDefault="00DC7447">
      <w:pPr>
        <w:spacing w:after="120"/>
        <w:ind w:left="-15" w:right="30" w:firstLine="30"/>
        <w:jc w:val="both"/>
        <w:rPr>
          <w:sz w:val="22"/>
          <w:szCs w:val="22"/>
        </w:rPr>
      </w:pPr>
    </w:p>
    <w:p w:rsidR="00DC7447" w:rsidRDefault="00DC7447">
      <w:pPr>
        <w:spacing w:after="120"/>
        <w:ind w:left="-15" w:right="30" w:firstLine="30"/>
        <w:jc w:val="both"/>
        <w:rPr>
          <w:sz w:val="22"/>
          <w:szCs w:val="22"/>
        </w:rPr>
      </w:pPr>
    </w:p>
    <w:p w:rsidR="00814456" w:rsidRDefault="00814456">
      <w:pPr>
        <w:spacing w:after="120"/>
        <w:ind w:left="-15" w:right="30" w:firstLine="30"/>
        <w:jc w:val="both"/>
        <w:rPr>
          <w:sz w:val="22"/>
          <w:szCs w:val="22"/>
        </w:rPr>
      </w:pPr>
    </w:p>
    <w:p w:rsidR="00DC7447" w:rsidRDefault="00FA46D4">
      <w:pPr>
        <w:spacing w:after="120"/>
        <w:ind w:left="-15" w:right="30" w:firstLine="30"/>
        <w:jc w:val="both"/>
        <w:rPr>
          <w:sz w:val="22"/>
          <w:szCs w:val="22"/>
        </w:rPr>
      </w:pPr>
      <w:r>
        <w:rPr>
          <w:sz w:val="22"/>
          <w:szCs w:val="22"/>
        </w:rPr>
        <w:t>V ____________ dne ______ 2012</w:t>
      </w:r>
    </w:p>
    <w:p w:rsidR="00DC7447" w:rsidRDefault="00DC7447">
      <w:pPr>
        <w:spacing w:after="120"/>
        <w:ind w:left="-15" w:right="30" w:firstLine="30"/>
        <w:rPr>
          <w:sz w:val="22"/>
          <w:szCs w:val="22"/>
        </w:rPr>
      </w:pPr>
    </w:p>
    <w:p w:rsidR="00DC7447" w:rsidRDefault="00DC7447">
      <w:pPr>
        <w:spacing w:after="120"/>
        <w:ind w:left="-15" w:right="30" w:firstLine="30"/>
        <w:rPr>
          <w:sz w:val="22"/>
          <w:szCs w:val="22"/>
        </w:rPr>
      </w:pPr>
    </w:p>
    <w:p w:rsidR="00DC7447" w:rsidRDefault="00DC7447">
      <w:pPr>
        <w:spacing w:after="120"/>
        <w:ind w:left="-15" w:right="30" w:firstLine="3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Razítko a podpis osoby jednající jménem uchazeče: </w:t>
      </w:r>
    </w:p>
    <w:p w:rsidR="00DC7447" w:rsidRDefault="00DC7447">
      <w:pPr>
        <w:spacing w:after="120"/>
        <w:ind w:left="-15" w:right="30" w:firstLine="30"/>
      </w:pPr>
    </w:p>
    <w:p w:rsidR="00DC7447" w:rsidRDefault="00DC7447">
      <w:pPr>
        <w:spacing w:after="120"/>
        <w:ind w:left="-15" w:right="30" w:firstLine="30"/>
      </w:pPr>
    </w:p>
    <w:p w:rsidR="00DC7447" w:rsidRDefault="00DC7447">
      <w:pPr>
        <w:spacing w:after="120"/>
        <w:ind w:left="-15" w:right="30" w:firstLine="3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</w:t>
      </w:r>
    </w:p>
    <w:p w:rsidR="00DC7447" w:rsidRDefault="00DC7447">
      <w:pPr>
        <w:spacing w:after="120"/>
        <w:ind w:left="-15" w:right="30" w:firstLine="3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lang w:val="en-US"/>
        </w:rPr>
        <w:t>[</w:t>
      </w:r>
      <w:r>
        <w:rPr>
          <w:i/>
          <w:sz w:val="22"/>
          <w:szCs w:val="22"/>
        </w:rPr>
        <w:t>jméno, příjmení]</w:t>
      </w:r>
    </w:p>
    <w:p w:rsidR="00DC7447" w:rsidRDefault="00DC7447">
      <w:pPr>
        <w:spacing w:after="120"/>
        <w:ind w:left="-15" w:right="30" w:firstLine="30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[funkce]</w:t>
      </w:r>
    </w:p>
    <w:p w:rsidR="00DC7447" w:rsidRDefault="00DC7447">
      <w:pPr>
        <w:jc w:val="both"/>
        <w:rPr>
          <w:rFonts w:cs="Arial"/>
          <w:b/>
          <w:sz w:val="22"/>
        </w:rPr>
      </w:pPr>
    </w:p>
    <w:p w:rsidR="00DC7447" w:rsidRDefault="00DC7447"/>
    <w:p w:rsidR="00DC7447" w:rsidRDefault="00DC7447"/>
    <w:p w:rsidR="00DC7447" w:rsidRDefault="00DC7447"/>
    <w:p w:rsidR="00DC7447" w:rsidRDefault="00DC7447"/>
    <w:p w:rsidR="00DC7447" w:rsidRDefault="00DC7447"/>
    <w:p w:rsidR="00DC7447" w:rsidRDefault="00DC7447">
      <w:pPr>
        <w:jc w:val="right"/>
        <w:rPr>
          <w:rFonts w:cs="Arial"/>
          <w:color w:val="000000"/>
          <w:sz w:val="22"/>
          <w:szCs w:val="22"/>
        </w:rPr>
      </w:pPr>
    </w:p>
    <w:p w:rsidR="00DC7447" w:rsidRDefault="00DC7447">
      <w:pPr>
        <w:jc w:val="right"/>
      </w:pPr>
    </w:p>
    <w:sectPr w:rsidR="00DC7447" w:rsidSect="00442CFD">
      <w:headerReference w:type="default" r:id="rId7"/>
      <w:footerReference w:type="default" r:id="rId8"/>
      <w:pgSz w:w="11905" w:h="16837"/>
      <w:pgMar w:top="1964" w:right="926" w:bottom="1222" w:left="9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204" w:rsidRDefault="00DD7204">
      <w:r>
        <w:separator/>
      </w:r>
    </w:p>
  </w:endnote>
  <w:endnote w:type="continuationSeparator" w:id="1">
    <w:p w:rsidR="00DD7204" w:rsidRDefault="00DD7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447" w:rsidRPr="00814456" w:rsidRDefault="00DC7447">
    <w:pPr>
      <w:pStyle w:val="Zpat"/>
      <w:ind w:right="360"/>
      <w:rPr>
        <w:color w:val="0000FF"/>
        <w:sz w:val="20"/>
        <w:szCs w:val="20"/>
      </w:rPr>
    </w:pPr>
    <w:r w:rsidRPr="00814456">
      <w:rPr>
        <w:color w:val="0000FF"/>
        <w:sz w:val="20"/>
        <w:szCs w:val="20"/>
      </w:rPr>
      <w:t>Projekt je spolufinancován Evropským sociálním fondem a státním rozpočtem České republiky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204" w:rsidRDefault="00DD7204">
      <w:r>
        <w:separator/>
      </w:r>
    </w:p>
  </w:footnote>
  <w:footnote w:type="continuationSeparator" w:id="1">
    <w:p w:rsidR="00DD7204" w:rsidRDefault="00DD72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447" w:rsidRDefault="00244104">
    <w:pPr>
      <w:pStyle w:val="Zhlav"/>
    </w:pPr>
    <w:r>
      <w:rPr>
        <w:noProof/>
        <w:lang w:eastAsia="cs-CZ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288925</wp:posOffset>
          </wp:positionH>
          <wp:positionV relativeFrom="paragraph">
            <wp:posOffset>0</wp:posOffset>
          </wp:positionV>
          <wp:extent cx="5745480" cy="520700"/>
          <wp:effectExtent l="19050" t="0" r="762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5207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</w:lvl>
  </w:abstractNum>
  <w:abstractNum w:abstractNumId="1">
    <w:nsid w:val="00000002"/>
    <w:multiLevelType w:val="multilevel"/>
    <w:tmpl w:val="00000002"/>
    <w:name w:val="WW8Num10"/>
    <w:lvl w:ilvl="0">
      <w:start w:val="1"/>
      <w:numFmt w:val="decimal"/>
      <w:pStyle w:val="N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851"/>
      </w:p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2007" w:hanging="567"/>
      </w:p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814456"/>
    <w:rsid w:val="000D3598"/>
    <w:rsid w:val="00187A86"/>
    <w:rsid w:val="00205DA0"/>
    <w:rsid w:val="00244104"/>
    <w:rsid w:val="00322787"/>
    <w:rsid w:val="003D5847"/>
    <w:rsid w:val="0043260E"/>
    <w:rsid w:val="00442CFD"/>
    <w:rsid w:val="004A1ACC"/>
    <w:rsid w:val="004E0E64"/>
    <w:rsid w:val="00814456"/>
    <w:rsid w:val="00872F84"/>
    <w:rsid w:val="00972268"/>
    <w:rsid w:val="00997010"/>
    <w:rsid w:val="00A06C64"/>
    <w:rsid w:val="00AC74AA"/>
    <w:rsid w:val="00B43C0F"/>
    <w:rsid w:val="00C1532A"/>
    <w:rsid w:val="00C83FA3"/>
    <w:rsid w:val="00D075B9"/>
    <w:rsid w:val="00D32611"/>
    <w:rsid w:val="00DC7447"/>
    <w:rsid w:val="00DD7204"/>
    <w:rsid w:val="00E819AE"/>
    <w:rsid w:val="00ED51BD"/>
    <w:rsid w:val="00F70A95"/>
    <w:rsid w:val="00FA4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42CFD"/>
    <w:pPr>
      <w:suppressAutoHyphens/>
    </w:pPr>
    <w:rPr>
      <w:rFonts w:ascii="Arial" w:hAnsi="Arial"/>
      <w:sz w:val="24"/>
      <w:szCs w:val="24"/>
      <w:lang w:eastAsia="ar-SA"/>
    </w:rPr>
  </w:style>
  <w:style w:type="paragraph" w:styleId="Nadpis4">
    <w:name w:val="heading 4"/>
    <w:basedOn w:val="Normln"/>
    <w:next w:val="Normln"/>
    <w:qFormat/>
    <w:rsid w:val="00442CFD"/>
    <w:pPr>
      <w:keepNext/>
      <w:tabs>
        <w:tab w:val="num" w:pos="1080"/>
      </w:tabs>
      <w:ind w:left="1080" w:hanging="840"/>
      <w:outlineLvl w:val="3"/>
    </w:pPr>
    <w:rPr>
      <w:rFonts w:ascii="Times New Roman" w:hAnsi="Times New Roman"/>
      <w:b/>
      <w:szCs w:val="20"/>
    </w:rPr>
  </w:style>
  <w:style w:type="paragraph" w:styleId="Nadpis7">
    <w:name w:val="heading 7"/>
    <w:basedOn w:val="Normln"/>
    <w:next w:val="Normln"/>
    <w:qFormat/>
    <w:rsid w:val="00442CFD"/>
    <w:pPr>
      <w:spacing w:before="240" w:after="60"/>
      <w:outlineLvl w:val="6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442CFD"/>
    <w:rPr>
      <w:rFonts w:ascii="Courier New" w:hAnsi="Courier New"/>
    </w:rPr>
  </w:style>
  <w:style w:type="character" w:customStyle="1" w:styleId="WW8Num1z1">
    <w:name w:val="WW8Num1z1"/>
    <w:rsid w:val="00442CFD"/>
    <w:rPr>
      <w:rFonts w:ascii="Courier New" w:hAnsi="Courier New" w:cs="Courier New"/>
    </w:rPr>
  </w:style>
  <w:style w:type="character" w:customStyle="1" w:styleId="WW8Num1z2">
    <w:name w:val="WW8Num1z2"/>
    <w:rsid w:val="00442CFD"/>
    <w:rPr>
      <w:rFonts w:ascii="Wingdings" w:hAnsi="Wingdings"/>
    </w:rPr>
  </w:style>
  <w:style w:type="character" w:customStyle="1" w:styleId="WW8Num1z3">
    <w:name w:val="WW8Num1z3"/>
    <w:rsid w:val="00442CFD"/>
    <w:rPr>
      <w:rFonts w:ascii="Symbol" w:hAnsi="Symbol"/>
    </w:rPr>
  </w:style>
  <w:style w:type="character" w:customStyle="1" w:styleId="WW8Num2z0">
    <w:name w:val="WW8Num2z0"/>
    <w:rsid w:val="00442CFD"/>
    <w:rPr>
      <w:b w:val="0"/>
    </w:rPr>
  </w:style>
  <w:style w:type="character" w:customStyle="1" w:styleId="WW8Num2z1">
    <w:name w:val="WW8Num2z1"/>
    <w:rsid w:val="00442CFD"/>
    <w:rPr>
      <w:rFonts w:ascii="Symbol" w:hAnsi="Symbol"/>
    </w:rPr>
  </w:style>
  <w:style w:type="character" w:customStyle="1" w:styleId="WW8Num2z3">
    <w:name w:val="WW8Num2z3"/>
    <w:rsid w:val="00442CFD"/>
    <w:rPr>
      <w:rFonts w:ascii="Courier New" w:hAnsi="Courier New"/>
    </w:rPr>
  </w:style>
  <w:style w:type="character" w:customStyle="1" w:styleId="WW8Num3z0">
    <w:name w:val="WW8Num3z0"/>
    <w:rsid w:val="00442CFD"/>
    <w:rPr>
      <w:rFonts w:ascii="Courier New" w:hAnsi="Courier New"/>
    </w:rPr>
  </w:style>
  <w:style w:type="character" w:customStyle="1" w:styleId="WW8Num3z1">
    <w:name w:val="WW8Num3z1"/>
    <w:rsid w:val="00442CFD"/>
    <w:rPr>
      <w:rFonts w:ascii="Courier New" w:hAnsi="Courier New" w:cs="Courier New"/>
    </w:rPr>
  </w:style>
  <w:style w:type="character" w:customStyle="1" w:styleId="WW8Num3z2">
    <w:name w:val="WW8Num3z2"/>
    <w:rsid w:val="00442CFD"/>
    <w:rPr>
      <w:rFonts w:ascii="Wingdings" w:hAnsi="Wingdings"/>
    </w:rPr>
  </w:style>
  <w:style w:type="character" w:customStyle="1" w:styleId="WW8Num3z3">
    <w:name w:val="WW8Num3z3"/>
    <w:rsid w:val="00442CFD"/>
    <w:rPr>
      <w:rFonts w:ascii="Symbol" w:hAnsi="Symbol"/>
    </w:rPr>
  </w:style>
  <w:style w:type="character" w:customStyle="1" w:styleId="WW8Num4z0">
    <w:name w:val="WW8Num4z0"/>
    <w:rsid w:val="00442CFD"/>
    <w:rPr>
      <w:rFonts w:ascii="Symbol" w:hAnsi="Symbol"/>
    </w:rPr>
  </w:style>
  <w:style w:type="character" w:customStyle="1" w:styleId="WW8Num4z1">
    <w:name w:val="WW8Num4z1"/>
    <w:rsid w:val="00442CFD"/>
    <w:rPr>
      <w:i w:val="0"/>
    </w:rPr>
  </w:style>
  <w:style w:type="character" w:customStyle="1" w:styleId="WW8Num4z2">
    <w:name w:val="WW8Num4z2"/>
    <w:rsid w:val="00442CFD"/>
    <w:rPr>
      <w:color w:val="auto"/>
    </w:rPr>
  </w:style>
  <w:style w:type="character" w:customStyle="1" w:styleId="WW8Num5z0">
    <w:name w:val="WW8Num5z0"/>
    <w:rsid w:val="00442CFD"/>
    <w:rPr>
      <w:rFonts w:ascii="Symbol" w:hAnsi="Symbol"/>
    </w:rPr>
  </w:style>
  <w:style w:type="character" w:customStyle="1" w:styleId="WW8Num5z1">
    <w:name w:val="WW8Num5z1"/>
    <w:rsid w:val="00442CFD"/>
    <w:rPr>
      <w:i w:val="0"/>
    </w:rPr>
  </w:style>
  <w:style w:type="character" w:customStyle="1" w:styleId="WW8Num6z0">
    <w:name w:val="WW8Num6z0"/>
    <w:rsid w:val="00442CFD"/>
    <w:rPr>
      <w:rFonts w:ascii="Courier New" w:hAnsi="Courier New"/>
    </w:rPr>
  </w:style>
  <w:style w:type="character" w:customStyle="1" w:styleId="WW8Num6z1">
    <w:name w:val="WW8Num6z1"/>
    <w:rsid w:val="00442CFD"/>
    <w:rPr>
      <w:rFonts w:ascii="Courier New" w:hAnsi="Courier New" w:cs="Courier New"/>
    </w:rPr>
  </w:style>
  <w:style w:type="character" w:customStyle="1" w:styleId="WW8Num6z2">
    <w:name w:val="WW8Num6z2"/>
    <w:rsid w:val="00442CFD"/>
    <w:rPr>
      <w:rFonts w:ascii="Wingdings" w:hAnsi="Wingdings"/>
    </w:rPr>
  </w:style>
  <w:style w:type="character" w:customStyle="1" w:styleId="WW8Num6z3">
    <w:name w:val="WW8Num6z3"/>
    <w:rsid w:val="00442CFD"/>
    <w:rPr>
      <w:rFonts w:ascii="Symbol" w:hAnsi="Symbol"/>
    </w:rPr>
  </w:style>
  <w:style w:type="character" w:customStyle="1" w:styleId="WW8Num7z0">
    <w:name w:val="WW8Num7z0"/>
    <w:rsid w:val="00442CFD"/>
    <w:rPr>
      <w:rFonts w:ascii="Courier New" w:hAnsi="Courier New"/>
    </w:rPr>
  </w:style>
  <w:style w:type="character" w:customStyle="1" w:styleId="WW8Num7z1">
    <w:name w:val="WW8Num7z1"/>
    <w:rsid w:val="00442CFD"/>
    <w:rPr>
      <w:rFonts w:ascii="Courier New" w:hAnsi="Courier New" w:cs="Courier New"/>
    </w:rPr>
  </w:style>
  <w:style w:type="character" w:customStyle="1" w:styleId="WW8Num7z2">
    <w:name w:val="WW8Num7z2"/>
    <w:rsid w:val="00442CFD"/>
    <w:rPr>
      <w:rFonts w:ascii="Wingdings" w:hAnsi="Wingdings"/>
    </w:rPr>
  </w:style>
  <w:style w:type="character" w:customStyle="1" w:styleId="WW8Num7z3">
    <w:name w:val="WW8Num7z3"/>
    <w:rsid w:val="00442CFD"/>
    <w:rPr>
      <w:rFonts w:ascii="Symbol" w:hAnsi="Symbol"/>
    </w:rPr>
  </w:style>
  <w:style w:type="character" w:customStyle="1" w:styleId="WW8Num8z0">
    <w:name w:val="WW8Num8z0"/>
    <w:rsid w:val="00442CFD"/>
    <w:rPr>
      <w:rFonts w:ascii="Courier New" w:hAnsi="Courier New"/>
    </w:rPr>
  </w:style>
  <w:style w:type="character" w:customStyle="1" w:styleId="WW8Num9z0">
    <w:name w:val="WW8Num9z0"/>
    <w:rsid w:val="00442CFD"/>
    <w:rPr>
      <w:rFonts w:ascii="Courier New" w:hAnsi="Courier New"/>
    </w:rPr>
  </w:style>
  <w:style w:type="character" w:customStyle="1" w:styleId="WW8Num11z0">
    <w:name w:val="WW8Num11z0"/>
    <w:rsid w:val="00442CFD"/>
    <w:rPr>
      <w:rFonts w:ascii="Symbol" w:hAnsi="Symbol"/>
    </w:rPr>
  </w:style>
  <w:style w:type="character" w:customStyle="1" w:styleId="WW8Num11z1">
    <w:name w:val="WW8Num11z1"/>
    <w:rsid w:val="00442CFD"/>
    <w:rPr>
      <w:rFonts w:ascii="Courier New" w:hAnsi="Courier New" w:cs="Courier New"/>
    </w:rPr>
  </w:style>
  <w:style w:type="character" w:customStyle="1" w:styleId="WW8Num11z2">
    <w:name w:val="WW8Num11z2"/>
    <w:rsid w:val="00442CFD"/>
    <w:rPr>
      <w:rFonts w:ascii="Courier New" w:hAnsi="Courier New"/>
    </w:rPr>
  </w:style>
  <w:style w:type="character" w:customStyle="1" w:styleId="WW8Num11z5">
    <w:name w:val="WW8Num11z5"/>
    <w:rsid w:val="00442CFD"/>
    <w:rPr>
      <w:rFonts w:ascii="Wingdings" w:hAnsi="Wingdings"/>
    </w:rPr>
  </w:style>
  <w:style w:type="character" w:customStyle="1" w:styleId="WW8Num12z0">
    <w:name w:val="WW8Num12z0"/>
    <w:rsid w:val="00442CFD"/>
    <w:rPr>
      <w:rFonts w:ascii="Symbol" w:hAnsi="Symbol"/>
    </w:rPr>
  </w:style>
  <w:style w:type="character" w:customStyle="1" w:styleId="WW8Num13z0">
    <w:name w:val="WW8Num13z0"/>
    <w:rsid w:val="00442CFD"/>
    <w:rPr>
      <w:rFonts w:ascii="Courier New" w:hAnsi="Courier New"/>
    </w:rPr>
  </w:style>
  <w:style w:type="character" w:customStyle="1" w:styleId="WW8Num13z1">
    <w:name w:val="WW8Num13z1"/>
    <w:rsid w:val="00442CFD"/>
    <w:rPr>
      <w:i w:val="0"/>
    </w:rPr>
  </w:style>
  <w:style w:type="character" w:customStyle="1" w:styleId="WW8Num14z0">
    <w:name w:val="WW8Num14z0"/>
    <w:rsid w:val="00442CFD"/>
    <w:rPr>
      <w:rFonts w:ascii="Symbol" w:hAnsi="Symbol"/>
    </w:rPr>
  </w:style>
  <w:style w:type="character" w:customStyle="1" w:styleId="WW8Num14z1">
    <w:name w:val="WW8Num14z1"/>
    <w:rsid w:val="00442CFD"/>
    <w:rPr>
      <w:rFonts w:ascii="Courier New" w:hAnsi="Courier New" w:cs="Courier New"/>
    </w:rPr>
  </w:style>
  <w:style w:type="character" w:customStyle="1" w:styleId="WW8Num14z2">
    <w:name w:val="WW8Num14z2"/>
    <w:rsid w:val="00442CFD"/>
    <w:rPr>
      <w:rFonts w:ascii="Wingdings" w:hAnsi="Wingdings"/>
    </w:rPr>
  </w:style>
  <w:style w:type="character" w:customStyle="1" w:styleId="WW8Num15z0">
    <w:name w:val="WW8Num15z0"/>
    <w:rsid w:val="00442CFD"/>
    <w:rPr>
      <w:rFonts w:ascii="Courier New" w:hAnsi="Courier New"/>
    </w:rPr>
  </w:style>
  <w:style w:type="character" w:customStyle="1" w:styleId="WW8Num15z1">
    <w:name w:val="WW8Num15z1"/>
    <w:rsid w:val="00442CFD"/>
    <w:rPr>
      <w:rFonts w:ascii="Courier New" w:hAnsi="Courier New" w:cs="Courier New"/>
    </w:rPr>
  </w:style>
  <w:style w:type="character" w:customStyle="1" w:styleId="WW8Num15z2">
    <w:name w:val="WW8Num15z2"/>
    <w:rsid w:val="00442CFD"/>
    <w:rPr>
      <w:rFonts w:ascii="Wingdings" w:hAnsi="Wingdings"/>
    </w:rPr>
  </w:style>
  <w:style w:type="character" w:customStyle="1" w:styleId="WW8Num15z3">
    <w:name w:val="WW8Num15z3"/>
    <w:rsid w:val="00442CFD"/>
    <w:rPr>
      <w:rFonts w:ascii="Symbol" w:hAnsi="Symbol"/>
    </w:rPr>
  </w:style>
  <w:style w:type="character" w:customStyle="1" w:styleId="WW8Num16z0">
    <w:name w:val="WW8Num16z0"/>
    <w:rsid w:val="00442CFD"/>
    <w:rPr>
      <w:rFonts w:ascii="Courier New" w:hAnsi="Courier New"/>
    </w:rPr>
  </w:style>
  <w:style w:type="character" w:customStyle="1" w:styleId="WW8Num16z1">
    <w:name w:val="WW8Num16z1"/>
    <w:rsid w:val="00442CFD"/>
    <w:rPr>
      <w:rFonts w:ascii="Courier New" w:hAnsi="Courier New" w:cs="Courier New"/>
    </w:rPr>
  </w:style>
  <w:style w:type="character" w:customStyle="1" w:styleId="WW8Num16z2">
    <w:name w:val="WW8Num16z2"/>
    <w:rsid w:val="00442CFD"/>
    <w:rPr>
      <w:rFonts w:ascii="Wingdings" w:hAnsi="Wingdings"/>
    </w:rPr>
  </w:style>
  <w:style w:type="character" w:customStyle="1" w:styleId="WW8Num16z3">
    <w:name w:val="WW8Num16z3"/>
    <w:rsid w:val="00442CFD"/>
    <w:rPr>
      <w:rFonts w:ascii="Symbol" w:hAnsi="Symbol"/>
    </w:rPr>
  </w:style>
  <w:style w:type="character" w:customStyle="1" w:styleId="WW8Num18z0">
    <w:name w:val="WW8Num18z0"/>
    <w:rsid w:val="00442CFD"/>
    <w:rPr>
      <w:b w:val="0"/>
    </w:rPr>
  </w:style>
  <w:style w:type="character" w:customStyle="1" w:styleId="WW8Num18z1">
    <w:name w:val="WW8Num18z1"/>
    <w:rsid w:val="00442CFD"/>
    <w:rPr>
      <w:i w:val="0"/>
    </w:rPr>
  </w:style>
  <w:style w:type="character" w:customStyle="1" w:styleId="WW8Num19z0">
    <w:name w:val="WW8Num19z0"/>
    <w:rsid w:val="00442CFD"/>
    <w:rPr>
      <w:rFonts w:ascii="Courier New" w:hAnsi="Courier New"/>
    </w:rPr>
  </w:style>
  <w:style w:type="character" w:customStyle="1" w:styleId="WW8Num19z1">
    <w:name w:val="WW8Num19z1"/>
    <w:rsid w:val="00442CFD"/>
    <w:rPr>
      <w:rFonts w:ascii="Courier New" w:hAnsi="Courier New" w:cs="Courier New"/>
    </w:rPr>
  </w:style>
  <w:style w:type="character" w:customStyle="1" w:styleId="WW8Num19z2">
    <w:name w:val="WW8Num19z2"/>
    <w:rsid w:val="00442CFD"/>
    <w:rPr>
      <w:rFonts w:ascii="Wingdings" w:hAnsi="Wingdings"/>
    </w:rPr>
  </w:style>
  <w:style w:type="character" w:customStyle="1" w:styleId="WW8Num19z3">
    <w:name w:val="WW8Num19z3"/>
    <w:rsid w:val="00442CFD"/>
    <w:rPr>
      <w:rFonts w:ascii="Symbol" w:hAnsi="Symbol"/>
    </w:rPr>
  </w:style>
  <w:style w:type="character" w:customStyle="1" w:styleId="WW8Num20z0">
    <w:name w:val="WW8Num20z0"/>
    <w:rsid w:val="00442CFD"/>
    <w:rPr>
      <w:rFonts w:ascii="Courier New" w:hAnsi="Courier New"/>
    </w:rPr>
  </w:style>
  <w:style w:type="character" w:customStyle="1" w:styleId="WW8Num20z1">
    <w:name w:val="WW8Num20z1"/>
    <w:rsid w:val="00442CFD"/>
    <w:rPr>
      <w:rFonts w:ascii="Courier New" w:hAnsi="Courier New" w:cs="Courier New"/>
    </w:rPr>
  </w:style>
  <w:style w:type="character" w:customStyle="1" w:styleId="WW8Num20z2">
    <w:name w:val="WW8Num20z2"/>
    <w:rsid w:val="00442CFD"/>
    <w:rPr>
      <w:rFonts w:ascii="Wingdings" w:hAnsi="Wingdings"/>
    </w:rPr>
  </w:style>
  <w:style w:type="character" w:customStyle="1" w:styleId="WW8Num20z3">
    <w:name w:val="WW8Num20z3"/>
    <w:rsid w:val="00442CFD"/>
    <w:rPr>
      <w:rFonts w:ascii="Symbol" w:hAnsi="Symbol"/>
    </w:rPr>
  </w:style>
  <w:style w:type="character" w:customStyle="1" w:styleId="WW8Num22z0">
    <w:name w:val="WW8Num22z0"/>
    <w:rsid w:val="00442CFD"/>
    <w:rPr>
      <w:rFonts w:ascii="Courier New" w:hAnsi="Courier New"/>
    </w:rPr>
  </w:style>
  <w:style w:type="character" w:customStyle="1" w:styleId="WW8Num22z1">
    <w:name w:val="WW8Num22z1"/>
    <w:rsid w:val="00442CFD"/>
    <w:rPr>
      <w:rFonts w:ascii="Courier New" w:hAnsi="Courier New" w:cs="Courier New"/>
    </w:rPr>
  </w:style>
  <w:style w:type="character" w:customStyle="1" w:styleId="WW8Num22z2">
    <w:name w:val="WW8Num22z2"/>
    <w:rsid w:val="00442CFD"/>
    <w:rPr>
      <w:rFonts w:ascii="Wingdings" w:hAnsi="Wingdings"/>
    </w:rPr>
  </w:style>
  <w:style w:type="character" w:customStyle="1" w:styleId="WW8Num22z3">
    <w:name w:val="WW8Num22z3"/>
    <w:rsid w:val="00442CFD"/>
    <w:rPr>
      <w:rFonts w:ascii="Symbol" w:hAnsi="Symbol"/>
    </w:rPr>
  </w:style>
  <w:style w:type="character" w:customStyle="1" w:styleId="WW8Num23z0">
    <w:name w:val="WW8Num23z0"/>
    <w:rsid w:val="00442CFD"/>
    <w:rPr>
      <w:rFonts w:ascii="Courier New" w:hAnsi="Courier New"/>
    </w:rPr>
  </w:style>
  <w:style w:type="character" w:customStyle="1" w:styleId="WW8Num23z1">
    <w:name w:val="WW8Num23z1"/>
    <w:rsid w:val="00442CFD"/>
    <w:rPr>
      <w:rFonts w:ascii="Courier New" w:hAnsi="Courier New" w:cs="Courier New"/>
    </w:rPr>
  </w:style>
  <w:style w:type="character" w:customStyle="1" w:styleId="WW8Num23z2">
    <w:name w:val="WW8Num23z2"/>
    <w:rsid w:val="00442CFD"/>
    <w:rPr>
      <w:rFonts w:ascii="Wingdings" w:hAnsi="Wingdings"/>
    </w:rPr>
  </w:style>
  <w:style w:type="character" w:customStyle="1" w:styleId="WW8Num23z3">
    <w:name w:val="WW8Num23z3"/>
    <w:rsid w:val="00442CFD"/>
    <w:rPr>
      <w:rFonts w:ascii="Symbol" w:hAnsi="Symbol"/>
    </w:rPr>
  </w:style>
  <w:style w:type="character" w:customStyle="1" w:styleId="WW8Num24z0">
    <w:name w:val="WW8Num24z0"/>
    <w:rsid w:val="00442CFD"/>
    <w:rPr>
      <w:rFonts w:ascii="Symbol" w:hAnsi="Symbol"/>
    </w:rPr>
  </w:style>
  <w:style w:type="character" w:customStyle="1" w:styleId="WW8Num24z1">
    <w:name w:val="WW8Num24z1"/>
    <w:rsid w:val="00442CFD"/>
    <w:rPr>
      <w:rFonts w:ascii="Courier New" w:hAnsi="Courier New" w:cs="Courier New"/>
    </w:rPr>
  </w:style>
  <w:style w:type="character" w:customStyle="1" w:styleId="WW8Num24z2">
    <w:name w:val="WW8Num24z2"/>
    <w:rsid w:val="00442CFD"/>
    <w:rPr>
      <w:rFonts w:ascii="Courier New" w:hAnsi="Courier New"/>
    </w:rPr>
  </w:style>
  <w:style w:type="character" w:customStyle="1" w:styleId="WW8Num24z5">
    <w:name w:val="WW8Num24z5"/>
    <w:rsid w:val="00442CFD"/>
    <w:rPr>
      <w:rFonts w:ascii="Wingdings" w:hAnsi="Wingdings"/>
    </w:rPr>
  </w:style>
  <w:style w:type="character" w:customStyle="1" w:styleId="WW8Num25z0">
    <w:name w:val="WW8Num25z0"/>
    <w:rsid w:val="00442CFD"/>
    <w:rPr>
      <w:rFonts w:ascii="Courier New" w:hAnsi="Courier New"/>
    </w:rPr>
  </w:style>
  <w:style w:type="character" w:customStyle="1" w:styleId="WW8Num25z1">
    <w:name w:val="WW8Num25z1"/>
    <w:rsid w:val="00442CFD"/>
    <w:rPr>
      <w:rFonts w:ascii="Courier New" w:hAnsi="Courier New" w:cs="Courier New"/>
    </w:rPr>
  </w:style>
  <w:style w:type="character" w:customStyle="1" w:styleId="WW8Num25z2">
    <w:name w:val="WW8Num25z2"/>
    <w:rsid w:val="00442CFD"/>
    <w:rPr>
      <w:rFonts w:ascii="Wingdings" w:hAnsi="Wingdings"/>
    </w:rPr>
  </w:style>
  <w:style w:type="character" w:customStyle="1" w:styleId="WW8Num25z3">
    <w:name w:val="WW8Num25z3"/>
    <w:rsid w:val="00442CFD"/>
    <w:rPr>
      <w:rFonts w:ascii="Symbol" w:hAnsi="Symbol"/>
    </w:rPr>
  </w:style>
  <w:style w:type="character" w:customStyle="1" w:styleId="WW8Num26z0">
    <w:name w:val="WW8Num26z0"/>
    <w:rsid w:val="00442CFD"/>
    <w:rPr>
      <w:rFonts w:ascii="Courier New" w:hAnsi="Courier New"/>
    </w:rPr>
  </w:style>
  <w:style w:type="character" w:customStyle="1" w:styleId="WW8Num26z1">
    <w:name w:val="WW8Num26z1"/>
    <w:rsid w:val="00442CFD"/>
    <w:rPr>
      <w:i w:val="0"/>
    </w:rPr>
  </w:style>
  <w:style w:type="character" w:customStyle="1" w:styleId="WW8Num27z1">
    <w:name w:val="WW8Num27z1"/>
    <w:rsid w:val="00442CFD"/>
    <w:rPr>
      <w:i w:val="0"/>
    </w:rPr>
  </w:style>
  <w:style w:type="character" w:customStyle="1" w:styleId="WW8Num28z1">
    <w:name w:val="WW8Num28z1"/>
    <w:rsid w:val="00442CFD"/>
    <w:rPr>
      <w:rFonts w:ascii="Symbol" w:hAnsi="Symbol"/>
      <w:color w:val="auto"/>
    </w:rPr>
  </w:style>
  <w:style w:type="character" w:customStyle="1" w:styleId="WW8Num28z2">
    <w:name w:val="WW8Num28z2"/>
    <w:rsid w:val="00442CFD"/>
    <w:rPr>
      <w:rFonts w:ascii="Courier New" w:hAnsi="Courier New"/>
    </w:rPr>
  </w:style>
  <w:style w:type="character" w:customStyle="1" w:styleId="WW8Num29z0">
    <w:name w:val="WW8Num29z0"/>
    <w:rsid w:val="00442CFD"/>
    <w:rPr>
      <w:rFonts w:ascii="Courier New" w:hAnsi="Courier New"/>
    </w:rPr>
  </w:style>
  <w:style w:type="character" w:customStyle="1" w:styleId="WW8Num29z1">
    <w:name w:val="WW8Num29z1"/>
    <w:rsid w:val="00442CFD"/>
    <w:rPr>
      <w:rFonts w:ascii="Courier New" w:hAnsi="Courier New" w:cs="Courier New"/>
    </w:rPr>
  </w:style>
  <w:style w:type="character" w:customStyle="1" w:styleId="WW8Num29z2">
    <w:name w:val="WW8Num29z2"/>
    <w:rsid w:val="00442CFD"/>
    <w:rPr>
      <w:rFonts w:ascii="Wingdings" w:hAnsi="Wingdings"/>
    </w:rPr>
  </w:style>
  <w:style w:type="character" w:customStyle="1" w:styleId="WW8Num29z3">
    <w:name w:val="WW8Num29z3"/>
    <w:rsid w:val="00442CFD"/>
    <w:rPr>
      <w:rFonts w:ascii="Symbol" w:hAnsi="Symbol"/>
    </w:rPr>
  </w:style>
  <w:style w:type="character" w:customStyle="1" w:styleId="WW8Num30z0">
    <w:name w:val="WW8Num30z0"/>
    <w:rsid w:val="00442CFD"/>
    <w:rPr>
      <w:rFonts w:ascii="Courier New" w:hAnsi="Courier New"/>
    </w:rPr>
  </w:style>
  <w:style w:type="character" w:customStyle="1" w:styleId="WW8Num30z1">
    <w:name w:val="WW8Num30z1"/>
    <w:rsid w:val="00442CFD"/>
    <w:rPr>
      <w:rFonts w:ascii="Courier New" w:hAnsi="Courier New" w:cs="Courier New"/>
    </w:rPr>
  </w:style>
  <w:style w:type="character" w:customStyle="1" w:styleId="WW8Num30z2">
    <w:name w:val="WW8Num30z2"/>
    <w:rsid w:val="00442CFD"/>
    <w:rPr>
      <w:rFonts w:ascii="Wingdings" w:hAnsi="Wingdings"/>
    </w:rPr>
  </w:style>
  <w:style w:type="character" w:customStyle="1" w:styleId="WW8Num30z3">
    <w:name w:val="WW8Num30z3"/>
    <w:rsid w:val="00442CFD"/>
    <w:rPr>
      <w:rFonts w:ascii="Symbol" w:hAnsi="Symbol"/>
    </w:rPr>
  </w:style>
  <w:style w:type="character" w:customStyle="1" w:styleId="WW8Num31z0">
    <w:name w:val="WW8Num31z0"/>
    <w:rsid w:val="00442CFD"/>
    <w:rPr>
      <w:rFonts w:ascii="Courier New" w:hAnsi="Courier New"/>
    </w:rPr>
  </w:style>
  <w:style w:type="character" w:customStyle="1" w:styleId="WW8Num31z1">
    <w:name w:val="WW8Num31z1"/>
    <w:rsid w:val="00442CFD"/>
    <w:rPr>
      <w:rFonts w:ascii="Courier New" w:hAnsi="Courier New" w:cs="Courier New"/>
    </w:rPr>
  </w:style>
  <w:style w:type="character" w:customStyle="1" w:styleId="WW8Num31z2">
    <w:name w:val="WW8Num31z2"/>
    <w:rsid w:val="00442CFD"/>
    <w:rPr>
      <w:rFonts w:ascii="Wingdings" w:hAnsi="Wingdings"/>
    </w:rPr>
  </w:style>
  <w:style w:type="character" w:customStyle="1" w:styleId="WW8Num31z3">
    <w:name w:val="WW8Num31z3"/>
    <w:rsid w:val="00442CFD"/>
    <w:rPr>
      <w:rFonts w:ascii="Symbol" w:hAnsi="Symbol"/>
    </w:rPr>
  </w:style>
  <w:style w:type="character" w:customStyle="1" w:styleId="WW8Num32z0">
    <w:name w:val="WW8Num32z0"/>
    <w:rsid w:val="00442CFD"/>
    <w:rPr>
      <w:rFonts w:ascii="Symbol" w:hAnsi="Symbol"/>
    </w:rPr>
  </w:style>
  <w:style w:type="character" w:customStyle="1" w:styleId="WW8Num32z1">
    <w:name w:val="WW8Num32z1"/>
    <w:rsid w:val="00442CFD"/>
    <w:rPr>
      <w:rFonts w:ascii="Courier New" w:hAnsi="Courier New"/>
    </w:rPr>
  </w:style>
  <w:style w:type="character" w:customStyle="1" w:styleId="WW8Num33z1">
    <w:name w:val="WW8Num33z1"/>
    <w:rsid w:val="00442CFD"/>
    <w:rPr>
      <w:i w:val="0"/>
    </w:rPr>
  </w:style>
  <w:style w:type="character" w:customStyle="1" w:styleId="WW8Num33z2">
    <w:name w:val="WW8Num33z2"/>
    <w:rsid w:val="00442CFD"/>
    <w:rPr>
      <w:color w:val="auto"/>
    </w:rPr>
  </w:style>
  <w:style w:type="character" w:customStyle="1" w:styleId="WW8Num35z0">
    <w:name w:val="WW8Num35z0"/>
    <w:rsid w:val="00442CFD"/>
    <w:rPr>
      <w:rFonts w:ascii="Symbol" w:hAnsi="Symbol"/>
    </w:rPr>
  </w:style>
  <w:style w:type="character" w:customStyle="1" w:styleId="WW8Num35z1">
    <w:name w:val="WW8Num35z1"/>
    <w:rsid w:val="00442CFD"/>
    <w:rPr>
      <w:rFonts w:ascii="Courier New" w:hAnsi="Courier New" w:cs="Courier New"/>
    </w:rPr>
  </w:style>
  <w:style w:type="character" w:customStyle="1" w:styleId="WW8Num35z2">
    <w:name w:val="WW8Num35z2"/>
    <w:rsid w:val="00442CFD"/>
    <w:rPr>
      <w:rFonts w:ascii="Wingdings" w:hAnsi="Wingdings"/>
    </w:rPr>
  </w:style>
  <w:style w:type="character" w:customStyle="1" w:styleId="WW8Num36z0">
    <w:name w:val="WW8Num36z0"/>
    <w:rsid w:val="00442CFD"/>
    <w:rPr>
      <w:rFonts w:ascii="Courier New" w:hAnsi="Courier New"/>
    </w:rPr>
  </w:style>
  <w:style w:type="character" w:customStyle="1" w:styleId="WW8Num37z0">
    <w:name w:val="WW8Num37z0"/>
    <w:rsid w:val="00442CFD"/>
    <w:rPr>
      <w:rFonts w:ascii="Symbol" w:hAnsi="Symbol"/>
    </w:rPr>
  </w:style>
  <w:style w:type="character" w:customStyle="1" w:styleId="WW8Num38z0">
    <w:name w:val="WW8Num38z0"/>
    <w:rsid w:val="00442CFD"/>
    <w:rPr>
      <w:rFonts w:ascii="Courier New" w:hAnsi="Courier New"/>
    </w:rPr>
  </w:style>
  <w:style w:type="character" w:customStyle="1" w:styleId="WW8Num38z1">
    <w:name w:val="WW8Num38z1"/>
    <w:rsid w:val="00442CFD"/>
    <w:rPr>
      <w:rFonts w:ascii="Courier New" w:hAnsi="Courier New" w:cs="Courier New"/>
    </w:rPr>
  </w:style>
  <w:style w:type="character" w:customStyle="1" w:styleId="WW8Num38z2">
    <w:name w:val="WW8Num38z2"/>
    <w:rsid w:val="00442CFD"/>
    <w:rPr>
      <w:rFonts w:ascii="Wingdings" w:hAnsi="Wingdings"/>
    </w:rPr>
  </w:style>
  <w:style w:type="character" w:customStyle="1" w:styleId="WW8Num38z3">
    <w:name w:val="WW8Num38z3"/>
    <w:rsid w:val="00442CFD"/>
    <w:rPr>
      <w:rFonts w:ascii="Symbol" w:hAnsi="Symbol"/>
    </w:rPr>
  </w:style>
  <w:style w:type="character" w:customStyle="1" w:styleId="WW8Num39z0">
    <w:name w:val="WW8Num39z0"/>
    <w:rsid w:val="00442CFD"/>
    <w:rPr>
      <w:rFonts w:ascii="Courier New" w:hAnsi="Courier New"/>
    </w:rPr>
  </w:style>
  <w:style w:type="character" w:customStyle="1" w:styleId="WW8Num39z1">
    <w:name w:val="WW8Num39z1"/>
    <w:rsid w:val="00442CFD"/>
    <w:rPr>
      <w:rFonts w:ascii="Courier New" w:hAnsi="Courier New" w:cs="Courier New"/>
    </w:rPr>
  </w:style>
  <w:style w:type="character" w:customStyle="1" w:styleId="WW8Num39z2">
    <w:name w:val="WW8Num39z2"/>
    <w:rsid w:val="00442CFD"/>
    <w:rPr>
      <w:rFonts w:ascii="Wingdings" w:hAnsi="Wingdings"/>
    </w:rPr>
  </w:style>
  <w:style w:type="character" w:customStyle="1" w:styleId="WW8Num39z3">
    <w:name w:val="WW8Num39z3"/>
    <w:rsid w:val="00442CFD"/>
    <w:rPr>
      <w:rFonts w:ascii="Symbol" w:hAnsi="Symbol"/>
    </w:rPr>
  </w:style>
  <w:style w:type="character" w:customStyle="1" w:styleId="WW8Num40z0">
    <w:name w:val="WW8Num40z0"/>
    <w:rsid w:val="00442CFD"/>
    <w:rPr>
      <w:rFonts w:ascii="Symbol" w:hAnsi="Symbol"/>
    </w:rPr>
  </w:style>
  <w:style w:type="character" w:customStyle="1" w:styleId="WW8Num40z1">
    <w:name w:val="WW8Num40z1"/>
    <w:rsid w:val="00442CFD"/>
    <w:rPr>
      <w:rFonts w:ascii="Courier New" w:hAnsi="Courier New"/>
    </w:rPr>
  </w:style>
  <w:style w:type="character" w:customStyle="1" w:styleId="WW8Num40z2">
    <w:name w:val="WW8Num40z2"/>
    <w:rsid w:val="00442CFD"/>
    <w:rPr>
      <w:rFonts w:ascii="Wingdings" w:hAnsi="Wingdings"/>
    </w:rPr>
  </w:style>
  <w:style w:type="character" w:customStyle="1" w:styleId="WW8Num40z4">
    <w:name w:val="WW8Num40z4"/>
    <w:rsid w:val="00442CFD"/>
    <w:rPr>
      <w:rFonts w:ascii="Courier New" w:hAnsi="Courier New" w:cs="Courier New"/>
    </w:rPr>
  </w:style>
  <w:style w:type="character" w:customStyle="1" w:styleId="WW8Num41z0">
    <w:name w:val="WW8Num41z0"/>
    <w:rsid w:val="00442CFD"/>
    <w:rPr>
      <w:rFonts w:ascii="Courier New" w:hAnsi="Courier New"/>
    </w:rPr>
  </w:style>
  <w:style w:type="character" w:customStyle="1" w:styleId="WW8Num41z1">
    <w:name w:val="WW8Num41z1"/>
    <w:rsid w:val="00442CFD"/>
    <w:rPr>
      <w:rFonts w:ascii="Courier New" w:hAnsi="Courier New" w:cs="Courier New"/>
    </w:rPr>
  </w:style>
  <w:style w:type="character" w:customStyle="1" w:styleId="WW8Num41z2">
    <w:name w:val="WW8Num41z2"/>
    <w:rsid w:val="00442CFD"/>
    <w:rPr>
      <w:rFonts w:ascii="Wingdings" w:hAnsi="Wingdings"/>
    </w:rPr>
  </w:style>
  <w:style w:type="character" w:customStyle="1" w:styleId="WW8Num41z3">
    <w:name w:val="WW8Num41z3"/>
    <w:rsid w:val="00442CFD"/>
    <w:rPr>
      <w:rFonts w:ascii="Symbol" w:hAnsi="Symbol"/>
    </w:rPr>
  </w:style>
  <w:style w:type="character" w:customStyle="1" w:styleId="WW8Num42z0">
    <w:name w:val="WW8Num42z0"/>
    <w:rsid w:val="00442CFD"/>
    <w:rPr>
      <w:rFonts w:ascii="Symbol" w:hAnsi="Symbol"/>
    </w:rPr>
  </w:style>
  <w:style w:type="character" w:customStyle="1" w:styleId="WW8Num42z1">
    <w:name w:val="WW8Num42z1"/>
    <w:rsid w:val="00442CFD"/>
    <w:rPr>
      <w:rFonts w:ascii="Courier New" w:hAnsi="Courier New" w:cs="Courier New"/>
    </w:rPr>
  </w:style>
  <w:style w:type="character" w:customStyle="1" w:styleId="WW8Num42z2">
    <w:name w:val="WW8Num42z2"/>
    <w:rsid w:val="00442CFD"/>
    <w:rPr>
      <w:rFonts w:ascii="Wingdings" w:hAnsi="Wingdings"/>
    </w:rPr>
  </w:style>
  <w:style w:type="character" w:customStyle="1" w:styleId="WW8Num45z0">
    <w:name w:val="WW8Num45z0"/>
    <w:rsid w:val="00442CFD"/>
    <w:rPr>
      <w:rFonts w:ascii="Courier New" w:hAnsi="Courier New"/>
    </w:rPr>
  </w:style>
  <w:style w:type="character" w:customStyle="1" w:styleId="WW8Num45z1">
    <w:name w:val="WW8Num45z1"/>
    <w:rsid w:val="00442CFD"/>
    <w:rPr>
      <w:rFonts w:ascii="Courier New" w:hAnsi="Courier New" w:cs="Courier New"/>
    </w:rPr>
  </w:style>
  <w:style w:type="character" w:customStyle="1" w:styleId="WW8Num45z2">
    <w:name w:val="WW8Num45z2"/>
    <w:rsid w:val="00442CFD"/>
    <w:rPr>
      <w:rFonts w:ascii="Wingdings" w:hAnsi="Wingdings"/>
    </w:rPr>
  </w:style>
  <w:style w:type="character" w:customStyle="1" w:styleId="WW8Num45z3">
    <w:name w:val="WW8Num45z3"/>
    <w:rsid w:val="00442CFD"/>
    <w:rPr>
      <w:rFonts w:ascii="Symbol" w:hAnsi="Symbol"/>
    </w:rPr>
  </w:style>
  <w:style w:type="character" w:customStyle="1" w:styleId="WW8Num47z0">
    <w:name w:val="WW8Num47z0"/>
    <w:rsid w:val="00442CFD"/>
    <w:rPr>
      <w:rFonts w:ascii="Courier New" w:hAnsi="Courier New"/>
    </w:rPr>
  </w:style>
  <w:style w:type="character" w:customStyle="1" w:styleId="WW8Num47z1">
    <w:name w:val="WW8Num47z1"/>
    <w:rsid w:val="00442CFD"/>
    <w:rPr>
      <w:rFonts w:ascii="Courier New" w:hAnsi="Courier New" w:cs="Courier New"/>
    </w:rPr>
  </w:style>
  <w:style w:type="character" w:customStyle="1" w:styleId="WW8Num47z2">
    <w:name w:val="WW8Num47z2"/>
    <w:rsid w:val="00442CFD"/>
    <w:rPr>
      <w:rFonts w:ascii="Wingdings" w:hAnsi="Wingdings"/>
    </w:rPr>
  </w:style>
  <w:style w:type="character" w:customStyle="1" w:styleId="WW8Num47z3">
    <w:name w:val="WW8Num47z3"/>
    <w:rsid w:val="00442CFD"/>
    <w:rPr>
      <w:rFonts w:ascii="Symbol" w:hAnsi="Symbol"/>
    </w:rPr>
  </w:style>
  <w:style w:type="character" w:customStyle="1" w:styleId="WW8Num48z0">
    <w:name w:val="WW8Num48z0"/>
    <w:rsid w:val="00442CFD"/>
    <w:rPr>
      <w:rFonts w:ascii="Symbol" w:hAnsi="Symbol"/>
    </w:rPr>
  </w:style>
  <w:style w:type="character" w:customStyle="1" w:styleId="WW8Num48z1">
    <w:name w:val="WW8Num48z1"/>
    <w:rsid w:val="00442CFD"/>
    <w:rPr>
      <w:rFonts w:ascii="Courier New" w:hAnsi="Courier New"/>
    </w:rPr>
  </w:style>
  <w:style w:type="character" w:customStyle="1" w:styleId="WW8Num48z4">
    <w:name w:val="WW8Num48z4"/>
    <w:rsid w:val="00442CFD"/>
    <w:rPr>
      <w:rFonts w:ascii="Courier New" w:hAnsi="Courier New" w:cs="Courier New"/>
    </w:rPr>
  </w:style>
  <w:style w:type="character" w:customStyle="1" w:styleId="WW8Num48z5">
    <w:name w:val="WW8Num48z5"/>
    <w:rsid w:val="00442CFD"/>
    <w:rPr>
      <w:rFonts w:ascii="Wingdings" w:hAnsi="Wingdings"/>
    </w:rPr>
  </w:style>
  <w:style w:type="character" w:customStyle="1" w:styleId="WW8Num49z0">
    <w:name w:val="WW8Num49z0"/>
    <w:rsid w:val="00442CFD"/>
    <w:rPr>
      <w:rFonts w:ascii="Courier New" w:hAnsi="Courier New"/>
    </w:rPr>
  </w:style>
  <w:style w:type="character" w:customStyle="1" w:styleId="WW8Num49z1">
    <w:name w:val="WW8Num49z1"/>
    <w:rsid w:val="00442CFD"/>
    <w:rPr>
      <w:rFonts w:ascii="Courier New" w:hAnsi="Courier New" w:cs="Courier New"/>
    </w:rPr>
  </w:style>
  <w:style w:type="character" w:customStyle="1" w:styleId="WW8Num49z2">
    <w:name w:val="WW8Num49z2"/>
    <w:rsid w:val="00442CFD"/>
    <w:rPr>
      <w:rFonts w:ascii="Wingdings" w:hAnsi="Wingdings"/>
    </w:rPr>
  </w:style>
  <w:style w:type="character" w:customStyle="1" w:styleId="WW8Num49z3">
    <w:name w:val="WW8Num49z3"/>
    <w:rsid w:val="00442CFD"/>
    <w:rPr>
      <w:rFonts w:ascii="Symbol" w:hAnsi="Symbol"/>
    </w:rPr>
  </w:style>
  <w:style w:type="character" w:customStyle="1" w:styleId="WW8Num50z0">
    <w:name w:val="WW8Num50z0"/>
    <w:rsid w:val="00442CFD"/>
    <w:rPr>
      <w:rFonts w:ascii="Courier New" w:hAnsi="Courier New"/>
    </w:rPr>
  </w:style>
  <w:style w:type="character" w:customStyle="1" w:styleId="WW8Num50z1">
    <w:name w:val="WW8Num50z1"/>
    <w:rsid w:val="00442CFD"/>
    <w:rPr>
      <w:rFonts w:ascii="Courier New" w:hAnsi="Courier New" w:cs="Courier New"/>
    </w:rPr>
  </w:style>
  <w:style w:type="character" w:customStyle="1" w:styleId="WW8Num50z2">
    <w:name w:val="WW8Num50z2"/>
    <w:rsid w:val="00442CFD"/>
    <w:rPr>
      <w:rFonts w:ascii="Wingdings" w:hAnsi="Wingdings"/>
    </w:rPr>
  </w:style>
  <w:style w:type="character" w:customStyle="1" w:styleId="WW8Num50z3">
    <w:name w:val="WW8Num50z3"/>
    <w:rsid w:val="00442CFD"/>
    <w:rPr>
      <w:rFonts w:ascii="Symbol" w:hAnsi="Symbol"/>
    </w:rPr>
  </w:style>
  <w:style w:type="character" w:customStyle="1" w:styleId="WW8Num51z0">
    <w:name w:val="WW8Num51z0"/>
    <w:rsid w:val="00442CFD"/>
    <w:rPr>
      <w:rFonts w:ascii="Courier New" w:hAnsi="Courier New"/>
    </w:rPr>
  </w:style>
  <w:style w:type="character" w:customStyle="1" w:styleId="WW8Num51z1">
    <w:name w:val="WW8Num51z1"/>
    <w:rsid w:val="00442CFD"/>
    <w:rPr>
      <w:rFonts w:ascii="Courier New" w:hAnsi="Courier New" w:cs="Courier New"/>
    </w:rPr>
  </w:style>
  <w:style w:type="character" w:customStyle="1" w:styleId="WW8Num51z2">
    <w:name w:val="WW8Num51z2"/>
    <w:rsid w:val="00442CFD"/>
    <w:rPr>
      <w:rFonts w:ascii="Wingdings" w:hAnsi="Wingdings"/>
    </w:rPr>
  </w:style>
  <w:style w:type="character" w:customStyle="1" w:styleId="WW8Num51z3">
    <w:name w:val="WW8Num51z3"/>
    <w:rsid w:val="00442CFD"/>
    <w:rPr>
      <w:rFonts w:ascii="Symbol" w:hAnsi="Symbol"/>
    </w:rPr>
  </w:style>
  <w:style w:type="character" w:customStyle="1" w:styleId="WW8Num52z0">
    <w:name w:val="WW8Num52z0"/>
    <w:rsid w:val="00442CFD"/>
    <w:rPr>
      <w:rFonts w:ascii="Courier New" w:hAnsi="Courier New"/>
    </w:rPr>
  </w:style>
  <w:style w:type="character" w:customStyle="1" w:styleId="WW8Num52z1">
    <w:name w:val="WW8Num52z1"/>
    <w:rsid w:val="00442CFD"/>
    <w:rPr>
      <w:rFonts w:ascii="Courier New" w:hAnsi="Courier New" w:cs="Courier New"/>
    </w:rPr>
  </w:style>
  <w:style w:type="character" w:customStyle="1" w:styleId="WW8Num52z2">
    <w:name w:val="WW8Num52z2"/>
    <w:rsid w:val="00442CFD"/>
    <w:rPr>
      <w:rFonts w:ascii="Wingdings" w:hAnsi="Wingdings"/>
    </w:rPr>
  </w:style>
  <w:style w:type="character" w:customStyle="1" w:styleId="WW8Num52z3">
    <w:name w:val="WW8Num52z3"/>
    <w:rsid w:val="00442CFD"/>
    <w:rPr>
      <w:rFonts w:ascii="Symbol" w:hAnsi="Symbol"/>
    </w:rPr>
  </w:style>
  <w:style w:type="character" w:customStyle="1" w:styleId="WW8Num53z1">
    <w:name w:val="WW8Num53z1"/>
    <w:rsid w:val="00442CFD"/>
    <w:rPr>
      <w:rFonts w:ascii="Symbol" w:hAnsi="Symbol"/>
    </w:rPr>
  </w:style>
  <w:style w:type="character" w:customStyle="1" w:styleId="WW8Num54z0">
    <w:name w:val="WW8Num54z0"/>
    <w:rsid w:val="00442CFD"/>
    <w:rPr>
      <w:rFonts w:ascii="Courier New" w:hAnsi="Courier New"/>
    </w:rPr>
  </w:style>
  <w:style w:type="character" w:customStyle="1" w:styleId="WW8Num54z1">
    <w:name w:val="WW8Num54z1"/>
    <w:rsid w:val="00442CFD"/>
    <w:rPr>
      <w:rFonts w:ascii="Courier New" w:hAnsi="Courier New" w:cs="Courier New"/>
    </w:rPr>
  </w:style>
  <w:style w:type="character" w:customStyle="1" w:styleId="WW8Num54z2">
    <w:name w:val="WW8Num54z2"/>
    <w:rsid w:val="00442CFD"/>
    <w:rPr>
      <w:rFonts w:ascii="Wingdings" w:hAnsi="Wingdings"/>
    </w:rPr>
  </w:style>
  <w:style w:type="character" w:customStyle="1" w:styleId="WW8Num54z3">
    <w:name w:val="WW8Num54z3"/>
    <w:rsid w:val="00442CFD"/>
    <w:rPr>
      <w:rFonts w:ascii="Symbol" w:hAnsi="Symbol"/>
    </w:rPr>
  </w:style>
  <w:style w:type="character" w:customStyle="1" w:styleId="WW8Num55z0">
    <w:name w:val="WW8Num55z0"/>
    <w:rsid w:val="00442CFD"/>
    <w:rPr>
      <w:rFonts w:ascii="Symbol" w:hAnsi="Symbol"/>
    </w:rPr>
  </w:style>
  <w:style w:type="character" w:customStyle="1" w:styleId="WW8Num56z0">
    <w:name w:val="WW8Num56z0"/>
    <w:rsid w:val="00442CFD"/>
    <w:rPr>
      <w:rFonts w:ascii="Symbol" w:hAnsi="Symbol"/>
    </w:rPr>
  </w:style>
  <w:style w:type="character" w:customStyle="1" w:styleId="WW8Num56z1">
    <w:name w:val="WW8Num56z1"/>
    <w:rsid w:val="00442CFD"/>
    <w:rPr>
      <w:i w:val="0"/>
    </w:rPr>
  </w:style>
  <w:style w:type="character" w:customStyle="1" w:styleId="WW8Num57z0">
    <w:name w:val="WW8Num57z0"/>
    <w:rsid w:val="00442CFD"/>
    <w:rPr>
      <w:rFonts w:ascii="Symbol" w:hAnsi="Symbol"/>
    </w:rPr>
  </w:style>
  <w:style w:type="character" w:customStyle="1" w:styleId="WW8Num57z1">
    <w:name w:val="WW8Num57z1"/>
    <w:rsid w:val="00442CFD"/>
    <w:rPr>
      <w:rFonts w:ascii="Courier New" w:hAnsi="Courier New" w:cs="Courier New"/>
    </w:rPr>
  </w:style>
  <w:style w:type="character" w:customStyle="1" w:styleId="WW8Num57z2">
    <w:name w:val="WW8Num57z2"/>
    <w:rsid w:val="00442CFD"/>
    <w:rPr>
      <w:rFonts w:ascii="Wingdings" w:hAnsi="Wingdings"/>
    </w:rPr>
  </w:style>
  <w:style w:type="character" w:customStyle="1" w:styleId="WW8Num58z0">
    <w:name w:val="WW8Num58z0"/>
    <w:rsid w:val="00442CFD"/>
    <w:rPr>
      <w:rFonts w:ascii="Courier New" w:hAnsi="Courier New"/>
    </w:rPr>
  </w:style>
  <w:style w:type="character" w:customStyle="1" w:styleId="WW8Num58z1">
    <w:name w:val="WW8Num58z1"/>
    <w:rsid w:val="00442CFD"/>
    <w:rPr>
      <w:rFonts w:ascii="Symbol" w:hAnsi="Symbol"/>
    </w:rPr>
  </w:style>
  <w:style w:type="character" w:customStyle="1" w:styleId="WW8Num58z2">
    <w:name w:val="WW8Num58z2"/>
    <w:rsid w:val="00442CFD"/>
    <w:rPr>
      <w:rFonts w:ascii="Wingdings" w:hAnsi="Wingdings"/>
    </w:rPr>
  </w:style>
  <w:style w:type="character" w:customStyle="1" w:styleId="WW8Num58z4">
    <w:name w:val="WW8Num58z4"/>
    <w:rsid w:val="00442CFD"/>
    <w:rPr>
      <w:rFonts w:ascii="Courier New" w:hAnsi="Courier New" w:cs="Courier New"/>
    </w:rPr>
  </w:style>
  <w:style w:type="character" w:customStyle="1" w:styleId="WW8Num59z0">
    <w:name w:val="WW8Num59z0"/>
    <w:rsid w:val="00442CFD"/>
    <w:rPr>
      <w:rFonts w:ascii="Courier New" w:hAnsi="Courier New"/>
    </w:rPr>
  </w:style>
  <w:style w:type="character" w:customStyle="1" w:styleId="WW8Num59z1">
    <w:name w:val="WW8Num59z1"/>
    <w:rsid w:val="00442CFD"/>
    <w:rPr>
      <w:rFonts w:ascii="Courier New" w:hAnsi="Courier New" w:cs="Courier New"/>
    </w:rPr>
  </w:style>
  <w:style w:type="character" w:customStyle="1" w:styleId="WW8Num59z2">
    <w:name w:val="WW8Num59z2"/>
    <w:rsid w:val="00442CFD"/>
    <w:rPr>
      <w:rFonts w:ascii="Wingdings" w:hAnsi="Wingdings"/>
    </w:rPr>
  </w:style>
  <w:style w:type="character" w:customStyle="1" w:styleId="WW8Num59z3">
    <w:name w:val="WW8Num59z3"/>
    <w:rsid w:val="00442CFD"/>
    <w:rPr>
      <w:rFonts w:ascii="Symbol" w:hAnsi="Symbol"/>
    </w:rPr>
  </w:style>
  <w:style w:type="character" w:customStyle="1" w:styleId="WW8Num60z0">
    <w:name w:val="WW8Num60z0"/>
    <w:rsid w:val="00442CFD"/>
    <w:rPr>
      <w:rFonts w:ascii="Courier New" w:hAnsi="Courier New"/>
    </w:rPr>
  </w:style>
  <w:style w:type="character" w:customStyle="1" w:styleId="WW8Num60z1">
    <w:name w:val="WW8Num60z1"/>
    <w:rsid w:val="00442CFD"/>
    <w:rPr>
      <w:rFonts w:ascii="Courier New" w:hAnsi="Courier New" w:cs="Courier New"/>
    </w:rPr>
  </w:style>
  <w:style w:type="character" w:customStyle="1" w:styleId="WW8Num60z2">
    <w:name w:val="WW8Num60z2"/>
    <w:rsid w:val="00442CFD"/>
    <w:rPr>
      <w:rFonts w:ascii="Wingdings" w:hAnsi="Wingdings"/>
    </w:rPr>
  </w:style>
  <w:style w:type="character" w:customStyle="1" w:styleId="WW8Num60z3">
    <w:name w:val="WW8Num60z3"/>
    <w:rsid w:val="00442CFD"/>
    <w:rPr>
      <w:rFonts w:ascii="Symbol" w:hAnsi="Symbol"/>
    </w:rPr>
  </w:style>
  <w:style w:type="character" w:customStyle="1" w:styleId="WW8Num61z0">
    <w:name w:val="WW8Num61z0"/>
    <w:rsid w:val="00442CFD"/>
    <w:rPr>
      <w:rFonts w:ascii="Symbol" w:hAnsi="Symbol"/>
    </w:rPr>
  </w:style>
  <w:style w:type="character" w:customStyle="1" w:styleId="WW8Num63z0">
    <w:name w:val="WW8Num63z0"/>
    <w:rsid w:val="00442CFD"/>
    <w:rPr>
      <w:rFonts w:ascii="Courier New" w:hAnsi="Courier New"/>
    </w:rPr>
  </w:style>
  <w:style w:type="character" w:customStyle="1" w:styleId="WW8Num63z1">
    <w:name w:val="WW8Num63z1"/>
    <w:rsid w:val="00442CFD"/>
    <w:rPr>
      <w:rFonts w:ascii="Courier New" w:hAnsi="Courier New" w:cs="Courier New"/>
    </w:rPr>
  </w:style>
  <w:style w:type="character" w:customStyle="1" w:styleId="WW8Num63z2">
    <w:name w:val="WW8Num63z2"/>
    <w:rsid w:val="00442CFD"/>
    <w:rPr>
      <w:rFonts w:ascii="Wingdings" w:hAnsi="Wingdings"/>
    </w:rPr>
  </w:style>
  <w:style w:type="character" w:customStyle="1" w:styleId="WW8Num63z3">
    <w:name w:val="WW8Num63z3"/>
    <w:rsid w:val="00442CFD"/>
    <w:rPr>
      <w:rFonts w:ascii="Symbol" w:hAnsi="Symbol"/>
    </w:rPr>
  </w:style>
  <w:style w:type="character" w:customStyle="1" w:styleId="WW8Num64z0">
    <w:name w:val="WW8Num64z0"/>
    <w:rsid w:val="00442CFD"/>
    <w:rPr>
      <w:rFonts w:ascii="Symbol" w:hAnsi="Symbol"/>
    </w:rPr>
  </w:style>
  <w:style w:type="character" w:customStyle="1" w:styleId="WW8Num65z0">
    <w:name w:val="WW8Num65z0"/>
    <w:rsid w:val="00442CFD"/>
    <w:rPr>
      <w:rFonts w:ascii="Courier New" w:hAnsi="Courier New"/>
    </w:rPr>
  </w:style>
  <w:style w:type="character" w:customStyle="1" w:styleId="WW8Num65z1">
    <w:name w:val="WW8Num65z1"/>
    <w:rsid w:val="00442CFD"/>
    <w:rPr>
      <w:rFonts w:ascii="Courier New" w:hAnsi="Courier New" w:cs="Courier New"/>
    </w:rPr>
  </w:style>
  <w:style w:type="character" w:customStyle="1" w:styleId="WW8Num65z2">
    <w:name w:val="WW8Num65z2"/>
    <w:rsid w:val="00442CFD"/>
    <w:rPr>
      <w:rFonts w:ascii="Wingdings" w:hAnsi="Wingdings"/>
    </w:rPr>
  </w:style>
  <w:style w:type="character" w:customStyle="1" w:styleId="WW8Num65z3">
    <w:name w:val="WW8Num65z3"/>
    <w:rsid w:val="00442CFD"/>
    <w:rPr>
      <w:rFonts w:ascii="Symbol" w:hAnsi="Symbol"/>
    </w:rPr>
  </w:style>
  <w:style w:type="character" w:customStyle="1" w:styleId="WW8Num66z0">
    <w:name w:val="WW8Num66z0"/>
    <w:rsid w:val="00442CFD"/>
    <w:rPr>
      <w:rFonts w:ascii="Courier New" w:hAnsi="Courier New"/>
    </w:rPr>
  </w:style>
  <w:style w:type="character" w:customStyle="1" w:styleId="WW8Num66z1">
    <w:name w:val="WW8Num66z1"/>
    <w:rsid w:val="00442CFD"/>
    <w:rPr>
      <w:rFonts w:ascii="Courier New" w:hAnsi="Courier New" w:cs="Courier New"/>
    </w:rPr>
  </w:style>
  <w:style w:type="character" w:customStyle="1" w:styleId="WW8Num66z2">
    <w:name w:val="WW8Num66z2"/>
    <w:rsid w:val="00442CFD"/>
    <w:rPr>
      <w:rFonts w:ascii="Wingdings" w:hAnsi="Wingdings"/>
    </w:rPr>
  </w:style>
  <w:style w:type="character" w:customStyle="1" w:styleId="WW8Num66z3">
    <w:name w:val="WW8Num66z3"/>
    <w:rsid w:val="00442CFD"/>
    <w:rPr>
      <w:rFonts w:ascii="Symbol" w:hAnsi="Symbol"/>
    </w:rPr>
  </w:style>
  <w:style w:type="character" w:customStyle="1" w:styleId="WW8Num67z1">
    <w:name w:val="WW8Num67z1"/>
    <w:rsid w:val="00442CFD"/>
    <w:rPr>
      <w:i w:val="0"/>
    </w:rPr>
  </w:style>
  <w:style w:type="character" w:customStyle="1" w:styleId="WW8Num68z0">
    <w:name w:val="WW8Num68z0"/>
    <w:rsid w:val="00442CFD"/>
    <w:rPr>
      <w:rFonts w:ascii="Symbol" w:hAnsi="Symbol"/>
    </w:rPr>
  </w:style>
  <w:style w:type="character" w:customStyle="1" w:styleId="WW8Num68z1">
    <w:name w:val="WW8Num68z1"/>
    <w:rsid w:val="00442CFD"/>
    <w:rPr>
      <w:i w:val="0"/>
    </w:rPr>
  </w:style>
  <w:style w:type="character" w:customStyle="1" w:styleId="WW8Num69z0">
    <w:name w:val="WW8Num69z0"/>
    <w:rsid w:val="00442CFD"/>
    <w:rPr>
      <w:rFonts w:ascii="Symbol" w:hAnsi="Symbol"/>
    </w:rPr>
  </w:style>
  <w:style w:type="character" w:customStyle="1" w:styleId="WW8Num69z1">
    <w:name w:val="WW8Num69z1"/>
    <w:rsid w:val="00442CFD"/>
    <w:rPr>
      <w:i w:val="0"/>
    </w:rPr>
  </w:style>
  <w:style w:type="character" w:customStyle="1" w:styleId="WW8Num70z1">
    <w:name w:val="WW8Num70z1"/>
    <w:rsid w:val="00442CFD"/>
    <w:rPr>
      <w:i w:val="0"/>
    </w:rPr>
  </w:style>
  <w:style w:type="character" w:customStyle="1" w:styleId="WW8Num71z0">
    <w:name w:val="WW8Num71z0"/>
    <w:rsid w:val="00442CFD"/>
    <w:rPr>
      <w:rFonts w:ascii="Courier New" w:hAnsi="Courier New" w:cs="Courier New"/>
    </w:rPr>
  </w:style>
  <w:style w:type="character" w:customStyle="1" w:styleId="WW8Num71z1">
    <w:name w:val="WW8Num71z1"/>
    <w:rsid w:val="00442CFD"/>
    <w:rPr>
      <w:rFonts w:ascii="Courier New" w:hAnsi="Courier New"/>
    </w:rPr>
  </w:style>
  <w:style w:type="character" w:customStyle="1" w:styleId="WW8Num71z2">
    <w:name w:val="WW8Num71z2"/>
    <w:rsid w:val="00442CFD"/>
    <w:rPr>
      <w:rFonts w:ascii="Wingdings" w:hAnsi="Wingdings"/>
    </w:rPr>
  </w:style>
  <w:style w:type="character" w:customStyle="1" w:styleId="WW8Num71z3">
    <w:name w:val="WW8Num71z3"/>
    <w:rsid w:val="00442CFD"/>
    <w:rPr>
      <w:rFonts w:ascii="Symbol" w:hAnsi="Symbol"/>
    </w:rPr>
  </w:style>
  <w:style w:type="character" w:customStyle="1" w:styleId="WW8Num72z0">
    <w:name w:val="WW8Num72z0"/>
    <w:rsid w:val="00442CFD"/>
    <w:rPr>
      <w:rFonts w:ascii="Courier New" w:hAnsi="Courier New"/>
    </w:rPr>
  </w:style>
  <w:style w:type="character" w:customStyle="1" w:styleId="WW8Num72z1">
    <w:name w:val="WW8Num72z1"/>
    <w:rsid w:val="00442CFD"/>
    <w:rPr>
      <w:rFonts w:ascii="Courier New" w:hAnsi="Courier New" w:cs="Courier New"/>
    </w:rPr>
  </w:style>
  <w:style w:type="character" w:customStyle="1" w:styleId="WW8Num72z2">
    <w:name w:val="WW8Num72z2"/>
    <w:rsid w:val="00442CFD"/>
    <w:rPr>
      <w:rFonts w:ascii="Wingdings" w:hAnsi="Wingdings"/>
    </w:rPr>
  </w:style>
  <w:style w:type="character" w:customStyle="1" w:styleId="WW8Num72z3">
    <w:name w:val="WW8Num72z3"/>
    <w:rsid w:val="00442CFD"/>
    <w:rPr>
      <w:rFonts w:ascii="Symbol" w:hAnsi="Symbol"/>
    </w:rPr>
  </w:style>
  <w:style w:type="character" w:customStyle="1" w:styleId="WW8Num73z0">
    <w:name w:val="WW8Num73z0"/>
    <w:rsid w:val="00442CFD"/>
    <w:rPr>
      <w:rFonts w:ascii="Symbol" w:hAnsi="Symbol"/>
    </w:rPr>
  </w:style>
  <w:style w:type="character" w:customStyle="1" w:styleId="WW8Num73z1">
    <w:name w:val="WW8Num73z1"/>
    <w:rsid w:val="00442CFD"/>
    <w:rPr>
      <w:rFonts w:ascii="Courier New" w:hAnsi="Courier New" w:cs="Courier New"/>
    </w:rPr>
  </w:style>
  <w:style w:type="character" w:customStyle="1" w:styleId="WW8Num73z2">
    <w:name w:val="WW8Num73z2"/>
    <w:rsid w:val="00442CFD"/>
    <w:rPr>
      <w:rFonts w:ascii="Courier New" w:hAnsi="Courier New"/>
    </w:rPr>
  </w:style>
  <w:style w:type="character" w:customStyle="1" w:styleId="WW8Num73z5">
    <w:name w:val="WW8Num73z5"/>
    <w:rsid w:val="00442CFD"/>
    <w:rPr>
      <w:rFonts w:ascii="Wingdings" w:hAnsi="Wingdings"/>
    </w:rPr>
  </w:style>
  <w:style w:type="character" w:customStyle="1" w:styleId="WW8Num74z0">
    <w:name w:val="WW8Num74z0"/>
    <w:rsid w:val="00442CFD"/>
    <w:rPr>
      <w:rFonts w:ascii="Courier New" w:hAnsi="Courier New"/>
    </w:rPr>
  </w:style>
  <w:style w:type="character" w:customStyle="1" w:styleId="WW8Num74z1">
    <w:name w:val="WW8Num74z1"/>
    <w:rsid w:val="00442CFD"/>
    <w:rPr>
      <w:rFonts w:ascii="Courier New" w:hAnsi="Courier New" w:cs="Courier New"/>
    </w:rPr>
  </w:style>
  <w:style w:type="character" w:customStyle="1" w:styleId="WW8Num74z2">
    <w:name w:val="WW8Num74z2"/>
    <w:rsid w:val="00442CFD"/>
    <w:rPr>
      <w:rFonts w:ascii="Wingdings" w:hAnsi="Wingdings"/>
    </w:rPr>
  </w:style>
  <w:style w:type="character" w:customStyle="1" w:styleId="WW8Num74z3">
    <w:name w:val="WW8Num74z3"/>
    <w:rsid w:val="00442CFD"/>
    <w:rPr>
      <w:rFonts w:ascii="Symbol" w:hAnsi="Symbol"/>
    </w:rPr>
  </w:style>
  <w:style w:type="character" w:customStyle="1" w:styleId="WW8Num75z1">
    <w:name w:val="WW8Num75z1"/>
    <w:rsid w:val="00442CFD"/>
    <w:rPr>
      <w:i w:val="0"/>
    </w:rPr>
  </w:style>
  <w:style w:type="character" w:customStyle="1" w:styleId="WW8Num76z0">
    <w:name w:val="WW8Num76z0"/>
    <w:rsid w:val="00442CFD"/>
    <w:rPr>
      <w:rFonts w:ascii="Courier New" w:hAnsi="Courier New"/>
    </w:rPr>
  </w:style>
  <w:style w:type="character" w:customStyle="1" w:styleId="WW8Num76z1">
    <w:name w:val="WW8Num76z1"/>
    <w:rsid w:val="00442CFD"/>
    <w:rPr>
      <w:i w:val="0"/>
    </w:rPr>
  </w:style>
  <w:style w:type="character" w:customStyle="1" w:styleId="WW8Num76z2">
    <w:name w:val="WW8Num76z2"/>
    <w:rsid w:val="00442CFD"/>
    <w:rPr>
      <w:rFonts w:ascii="Symbol" w:hAnsi="Symbol"/>
    </w:rPr>
  </w:style>
  <w:style w:type="character" w:customStyle="1" w:styleId="WW8Num77z0">
    <w:name w:val="WW8Num77z0"/>
    <w:rsid w:val="00442CFD"/>
    <w:rPr>
      <w:rFonts w:ascii="Courier New" w:hAnsi="Courier New"/>
    </w:rPr>
  </w:style>
  <w:style w:type="character" w:customStyle="1" w:styleId="WW8Num77z1">
    <w:name w:val="WW8Num77z1"/>
    <w:rsid w:val="00442CFD"/>
    <w:rPr>
      <w:rFonts w:ascii="Courier New" w:hAnsi="Courier New" w:cs="Courier New"/>
    </w:rPr>
  </w:style>
  <w:style w:type="character" w:customStyle="1" w:styleId="WW8Num77z2">
    <w:name w:val="WW8Num77z2"/>
    <w:rsid w:val="00442CFD"/>
    <w:rPr>
      <w:rFonts w:ascii="Wingdings" w:hAnsi="Wingdings"/>
    </w:rPr>
  </w:style>
  <w:style w:type="character" w:customStyle="1" w:styleId="WW8Num77z3">
    <w:name w:val="WW8Num77z3"/>
    <w:rsid w:val="00442CFD"/>
    <w:rPr>
      <w:rFonts w:ascii="Symbol" w:hAnsi="Symbol"/>
    </w:rPr>
  </w:style>
  <w:style w:type="character" w:customStyle="1" w:styleId="WW8Num78z0">
    <w:name w:val="WW8Num78z0"/>
    <w:rsid w:val="00442CFD"/>
    <w:rPr>
      <w:rFonts w:ascii="Symbol" w:hAnsi="Symbol"/>
    </w:rPr>
  </w:style>
  <w:style w:type="character" w:customStyle="1" w:styleId="WW8Num78z1">
    <w:name w:val="WW8Num78z1"/>
    <w:rsid w:val="00442CFD"/>
    <w:rPr>
      <w:rFonts w:ascii="Courier New" w:hAnsi="Courier New"/>
    </w:rPr>
  </w:style>
  <w:style w:type="character" w:customStyle="1" w:styleId="WW8Num79z0">
    <w:name w:val="WW8Num79z0"/>
    <w:rsid w:val="00442CFD"/>
    <w:rPr>
      <w:rFonts w:ascii="Courier New" w:hAnsi="Courier New"/>
    </w:rPr>
  </w:style>
  <w:style w:type="character" w:customStyle="1" w:styleId="WW8Num79z1">
    <w:name w:val="WW8Num79z1"/>
    <w:rsid w:val="00442CFD"/>
    <w:rPr>
      <w:rFonts w:ascii="Courier New" w:hAnsi="Courier New" w:cs="Courier New"/>
    </w:rPr>
  </w:style>
  <w:style w:type="character" w:customStyle="1" w:styleId="WW8Num79z2">
    <w:name w:val="WW8Num79z2"/>
    <w:rsid w:val="00442CFD"/>
    <w:rPr>
      <w:rFonts w:ascii="Wingdings" w:hAnsi="Wingdings"/>
    </w:rPr>
  </w:style>
  <w:style w:type="character" w:customStyle="1" w:styleId="WW8Num79z3">
    <w:name w:val="WW8Num79z3"/>
    <w:rsid w:val="00442CFD"/>
    <w:rPr>
      <w:rFonts w:ascii="Symbol" w:hAnsi="Symbol"/>
    </w:rPr>
  </w:style>
  <w:style w:type="character" w:customStyle="1" w:styleId="WW8Num80z1">
    <w:name w:val="WW8Num80z1"/>
    <w:rsid w:val="00442CFD"/>
    <w:rPr>
      <w:i w:val="0"/>
    </w:rPr>
  </w:style>
  <w:style w:type="character" w:customStyle="1" w:styleId="WW8Num81z0">
    <w:name w:val="WW8Num81z0"/>
    <w:rsid w:val="00442CFD"/>
    <w:rPr>
      <w:rFonts w:ascii="Courier New" w:hAnsi="Courier New"/>
    </w:rPr>
  </w:style>
  <w:style w:type="character" w:customStyle="1" w:styleId="WW8Num81z3">
    <w:name w:val="WW8Num81z3"/>
    <w:rsid w:val="00442CFD"/>
    <w:rPr>
      <w:rFonts w:ascii="Symbol" w:hAnsi="Symbol"/>
    </w:rPr>
  </w:style>
  <w:style w:type="character" w:customStyle="1" w:styleId="WW8Num81z4">
    <w:name w:val="WW8Num81z4"/>
    <w:rsid w:val="00442CFD"/>
    <w:rPr>
      <w:rFonts w:ascii="Courier New" w:hAnsi="Courier New" w:cs="Courier New"/>
    </w:rPr>
  </w:style>
  <w:style w:type="character" w:customStyle="1" w:styleId="WW8Num81z5">
    <w:name w:val="WW8Num81z5"/>
    <w:rsid w:val="00442CFD"/>
    <w:rPr>
      <w:rFonts w:ascii="Wingdings" w:hAnsi="Wingdings"/>
    </w:rPr>
  </w:style>
  <w:style w:type="character" w:customStyle="1" w:styleId="WW8Num82z0">
    <w:name w:val="WW8Num82z0"/>
    <w:rsid w:val="00442CFD"/>
    <w:rPr>
      <w:rFonts w:ascii="Courier New" w:hAnsi="Courier New"/>
    </w:rPr>
  </w:style>
  <w:style w:type="character" w:customStyle="1" w:styleId="WW8Num82z1">
    <w:name w:val="WW8Num82z1"/>
    <w:rsid w:val="00442CFD"/>
    <w:rPr>
      <w:rFonts w:ascii="Courier New" w:hAnsi="Courier New" w:cs="Courier New"/>
    </w:rPr>
  </w:style>
  <w:style w:type="character" w:customStyle="1" w:styleId="WW8Num82z2">
    <w:name w:val="WW8Num82z2"/>
    <w:rsid w:val="00442CFD"/>
    <w:rPr>
      <w:rFonts w:ascii="Wingdings" w:hAnsi="Wingdings"/>
    </w:rPr>
  </w:style>
  <w:style w:type="character" w:customStyle="1" w:styleId="WW8Num82z3">
    <w:name w:val="WW8Num82z3"/>
    <w:rsid w:val="00442CFD"/>
    <w:rPr>
      <w:rFonts w:ascii="Symbol" w:hAnsi="Symbol"/>
    </w:rPr>
  </w:style>
  <w:style w:type="character" w:customStyle="1" w:styleId="WW8Num83z0">
    <w:name w:val="WW8Num83z0"/>
    <w:rsid w:val="00442CFD"/>
    <w:rPr>
      <w:rFonts w:ascii="Courier New" w:hAnsi="Courier New"/>
    </w:rPr>
  </w:style>
  <w:style w:type="character" w:customStyle="1" w:styleId="WW8Num85z0">
    <w:name w:val="WW8Num85z0"/>
    <w:rsid w:val="00442CFD"/>
    <w:rPr>
      <w:rFonts w:ascii="Courier New" w:hAnsi="Courier New"/>
    </w:rPr>
  </w:style>
  <w:style w:type="character" w:customStyle="1" w:styleId="WW8Num85z1">
    <w:name w:val="WW8Num85z1"/>
    <w:rsid w:val="00442CFD"/>
    <w:rPr>
      <w:rFonts w:ascii="Courier New" w:hAnsi="Courier New" w:cs="Courier New"/>
    </w:rPr>
  </w:style>
  <w:style w:type="character" w:customStyle="1" w:styleId="WW8Num85z2">
    <w:name w:val="WW8Num85z2"/>
    <w:rsid w:val="00442CFD"/>
    <w:rPr>
      <w:rFonts w:ascii="Wingdings" w:hAnsi="Wingdings"/>
    </w:rPr>
  </w:style>
  <w:style w:type="character" w:customStyle="1" w:styleId="WW8Num85z3">
    <w:name w:val="WW8Num85z3"/>
    <w:rsid w:val="00442CFD"/>
    <w:rPr>
      <w:rFonts w:ascii="Symbol" w:hAnsi="Symbol"/>
    </w:rPr>
  </w:style>
  <w:style w:type="character" w:customStyle="1" w:styleId="WW8Num86z0">
    <w:name w:val="WW8Num86z0"/>
    <w:rsid w:val="00442CFD"/>
    <w:rPr>
      <w:rFonts w:ascii="Symbol" w:hAnsi="Symbol"/>
    </w:rPr>
  </w:style>
  <w:style w:type="character" w:customStyle="1" w:styleId="WW8Num86z1">
    <w:name w:val="WW8Num86z1"/>
    <w:rsid w:val="00442CFD"/>
    <w:rPr>
      <w:rFonts w:ascii="Courier New" w:hAnsi="Courier New" w:cs="Courier New"/>
    </w:rPr>
  </w:style>
  <w:style w:type="character" w:customStyle="1" w:styleId="WW8Num86z2">
    <w:name w:val="WW8Num86z2"/>
    <w:rsid w:val="00442CFD"/>
    <w:rPr>
      <w:rFonts w:ascii="Wingdings" w:hAnsi="Wingdings"/>
    </w:rPr>
  </w:style>
  <w:style w:type="character" w:customStyle="1" w:styleId="WW8Num87z0">
    <w:name w:val="WW8Num87z0"/>
    <w:rsid w:val="00442CFD"/>
    <w:rPr>
      <w:rFonts w:ascii="Courier New" w:hAnsi="Courier New"/>
    </w:rPr>
  </w:style>
  <w:style w:type="character" w:customStyle="1" w:styleId="WW8Num87z1">
    <w:name w:val="WW8Num87z1"/>
    <w:rsid w:val="00442CFD"/>
    <w:rPr>
      <w:rFonts w:ascii="Courier New" w:hAnsi="Courier New" w:cs="Courier New"/>
    </w:rPr>
  </w:style>
  <w:style w:type="character" w:customStyle="1" w:styleId="WW8Num87z2">
    <w:name w:val="WW8Num87z2"/>
    <w:rsid w:val="00442CFD"/>
    <w:rPr>
      <w:rFonts w:ascii="Wingdings" w:hAnsi="Wingdings"/>
    </w:rPr>
  </w:style>
  <w:style w:type="character" w:customStyle="1" w:styleId="WW8Num87z3">
    <w:name w:val="WW8Num87z3"/>
    <w:rsid w:val="00442CFD"/>
    <w:rPr>
      <w:rFonts w:ascii="Symbol" w:hAnsi="Symbol"/>
    </w:rPr>
  </w:style>
  <w:style w:type="character" w:customStyle="1" w:styleId="WW8Num89z0">
    <w:name w:val="WW8Num89z0"/>
    <w:rsid w:val="00442CFD"/>
    <w:rPr>
      <w:rFonts w:ascii="Symbol" w:hAnsi="Symbol"/>
    </w:rPr>
  </w:style>
  <w:style w:type="character" w:customStyle="1" w:styleId="WW8Num89z1">
    <w:name w:val="WW8Num89z1"/>
    <w:rsid w:val="00442CFD"/>
    <w:rPr>
      <w:rFonts w:ascii="Courier New" w:hAnsi="Courier New"/>
    </w:rPr>
  </w:style>
  <w:style w:type="character" w:customStyle="1" w:styleId="WW8Num89z4">
    <w:name w:val="WW8Num89z4"/>
    <w:rsid w:val="00442CFD"/>
    <w:rPr>
      <w:rFonts w:ascii="Courier New" w:hAnsi="Courier New" w:cs="Courier New"/>
    </w:rPr>
  </w:style>
  <w:style w:type="character" w:customStyle="1" w:styleId="WW8Num89z5">
    <w:name w:val="WW8Num89z5"/>
    <w:rsid w:val="00442CFD"/>
    <w:rPr>
      <w:rFonts w:ascii="Wingdings" w:hAnsi="Wingdings"/>
    </w:rPr>
  </w:style>
  <w:style w:type="character" w:customStyle="1" w:styleId="Standardnpsmoodstavce1">
    <w:name w:val="Standardní písmo odstavce1"/>
    <w:rsid w:val="00442CFD"/>
  </w:style>
  <w:style w:type="character" w:styleId="slostrnky">
    <w:name w:val="page number"/>
    <w:basedOn w:val="Standardnpsmoodstavce1"/>
    <w:rsid w:val="00442CFD"/>
  </w:style>
  <w:style w:type="character" w:styleId="Hypertextovodkaz">
    <w:name w:val="Hyperlink"/>
    <w:rsid w:val="00442CFD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442CFD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rsid w:val="00442CFD"/>
    <w:pPr>
      <w:spacing w:after="120"/>
    </w:pPr>
  </w:style>
  <w:style w:type="paragraph" w:styleId="Seznam">
    <w:name w:val="List"/>
    <w:basedOn w:val="Zkladntext"/>
    <w:rsid w:val="00442CFD"/>
    <w:rPr>
      <w:rFonts w:cs="Tahoma"/>
    </w:rPr>
  </w:style>
  <w:style w:type="paragraph" w:customStyle="1" w:styleId="Popisek">
    <w:name w:val="Popisek"/>
    <w:basedOn w:val="Normln"/>
    <w:rsid w:val="00442CFD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42CFD"/>
    <w:pPr>
      <w:suppressLineNumbers/>
    </w:pPr>
    <w:rPr>
      <w:rFonts w:cs="Tahoma"/>
    </w:rPr>
  </w:style>
  <w:style w:type="paragraph" w:styleId="Zhlav">
    <w:name w:val="header"/>
    <w:basedOn w:val="Normln"/>
    <w:rsid w:val="00442CF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42CFD"/>
    <w:pPr>
      <w:tabs>
        <w:tab w:val="center" w:pos="4536"/>
        <w:tab w:val="right" w:pos="9072"/>
      </w:tabs>
    </w:pPr>
  </w:style>
  <w:style w:type="paragraph" w:customStyle="1" w:styleId="N1">
    <w:name w:val="N 1"/>
    <w:basedOn w:val="Normln"/>
    <w:next w:val="Normln"/>
    <w:rsid w:val="00442CFD"/>
    <w:pPr>
      <w:keepNext/>
      <w:pageBreakBefore/>
      <w:widowControl w:val="0"/>
      <w:numPr>
        <w:numId w:val="2"/>
      </w:numPr>
      <w:pBdr>
        <w:top w:val="single" w:sz="8" w:space="1" w:color="000000"/>
        <w:bottom w:val="single" w:sz="8" w:space="1" w:color="000000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442CFD"/>
    <w:pPr>
      <w:tabs>
        <w:tab w:val="num" w:pos="851"/>
      </w:tabs>
      <w:spacing w:before="360" w:after="240"/>
      <w:ind w:left="851" w:hanging="851"/>
      <w:jc w:val="both"/>
    </w:pPr>
    <w:rPr>
      <w:rFonts w:ascii="Garamond" w:hAnsi="Garamond"/>
      <w:b/>
    </w:rPr>
  </w:style>
  <w:style w:type="paragraph" w:customStyle="1" w:styleId="N3">
    <w:name w:val="N 3"/>
    <w:basedOn w:val="Normln"/>
    <w:next w:val="Normln"/>
    <w:rsid w:val="00442CFD"/>
    <w:pPr>
      <w:keepNext/>
      <w:tabs>
        <w:tab w:val="num" w:pos="851"/>
        <w:tab w:val="left" w:pos="900"/>
      </w:tabs>
      <w:spacing w:before="240" w:after="240"/>
      <w:ind w:hanging="2007"/>
      <w:jc w:val="both"/>
    </w:pPr>
    <w:rPr>
      <w:rFonts w:ascii="Garamond" w:hAnsi="Garamond"/>
      <w:b/>
    </w:rPr>
  </w:style>
  <w:style w:type="paragraph" w:customStyle="1" w:styleId="StylZkladntextPed6b">
    <w:name w:val="Styl Základní text + Před:  6 b."/>
    <w:basedOn w:val="Zkladntext"/>
    <w:rsid w:val="00442CF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odrky">
    <w:name w:val="odrážky"/>
    <w:basedOn w:val="Normln"/>
    <w:rsid w:val="00442CFD"/>
    <w:pPr>
      <w:tabs>
        <w:tab w:val="left" w:pos="360"/>
      </w:tabs>
      <w:overflowPunct w:val="0"/>
      <w:autoSpaceDE w:val="0"/>
      <w:ind w:left="360" w:hanging="360"/>
      <w:jc w:val="both"/>
      <w:textAlignment w:val="baseline"/>
    </w:pPr>
  </w:style>
  <w:style w:type="paragraph" w:styleId="Zkladntextodsazen">
    <w:name w:val="Body Text Indent"/>
    <w:basedOn w:val="Normln"/>
    <w:rsid w:val="00442CFD"/>
    <w:pPr>
      <w:spacing w:after="120"/>
      <w:ind w:left="283"/>
    </w:pPr>
  </w:style>
  <w:style w:type="paragraph" w:customStyle="1" w:styleId="Zkladntext21">
    <w:name w:val="Základní text 21"/>
    <w:basedOn w:val="Normln"/>
    <w:rsid w:val="00442CFD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Char1CharCharCharCharChar">
    <w:name w:val="Char1 Char Char Char Char Char"/>
    <w:basedOn w:val="Normln"/>
    <w:rsid w:val="00442CFD"/>
    <w:pPr>
      <w:widowControl w:val="0"/>
      <w:tabs>
        <w:tab w:val="left" w:pos="432"/>
      </w:tabs>
      <w:spacing w:line="280" w:lineRule="atLeast"/>
      <w:ind w:left="432" w:hanging="432"/>
    </w:pPr>
    <w:rPr>
      <w:rFonts w:eastAsia="MS Mincho" w:cs="Arial"/>
      <w:i/>
      <w:iCs/>
      <w:color w:val="000080"/>
      <w:sz w:val="21"/>
      <w:szCs w:val="21"/>
      <w:lang w:val="en-GB"/>
    </w:rPr>
  </w:style>
  <w:style w:type="paragraph" w:customStyle="1" w:styleId="NormlnSoD">
    <w:name w:val="Normální SoD"/>
    <w:basedOn w:val="Normln"/>
    <w:rsid w:val="00442CFD"/>
    <w:pPr>
      <w:overflowPunct w:val="0"/>
      <w:autoSpaceDE w:val="0"/>
      <w:jc w:val="both"/>
      <w:textAlignment w:val="baseline"/>
    </w:pPr>
    <w:rPr>
      <w:rFonts w:cs="Arial"/>
      <w:sz w:val="20"/>
      <w:szCs w:val="20"/>
    </w:rPr>
  </w:style>
  <w:style w:type="paragraph" w:customStyle="1" w:styleId="Obsahtabulky">
    <w:name w:val="Obsah tabulky"/>
    <w:basedOn w:val="Normln"/>
    <w:rsid w:val="00442CFD"/>
    <w:pPr>
      <w:suppressLineNumbers/>
    </w:pPr>
  </w:style>
  <w:style w:type="paragraph" w:customStyle="1" w:styleId="Nadpistabulky">
    <w:name w:val="Nadpis tabulky"/>
    <w:basedOn w:val="Obsahtabulky"/>
    <w:rsid w:val="00442CFD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rsid w:val="0043260E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43260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kozakovam</dc:creator>
  <cp:keywords/>
  <cp:lastModifiedBy>Dagmara</cp:lastModifiedBy>
  <cp:revision>2</cp:revision>
  <cp:lastPrinted>2012-03-21T15:15:00Z</cp:lastPrinted>
  <dcterms:created xsi:type="dcterms:W3CDTF">2012-03-27T09:28:00Z</dcterms:created>
  <dcterms:modified xsi:type="dcterms:W3CDTF">2012-03-27T09:28:00Z</dcterms:modified>
</cp:coreProperties>
</file>